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3F651F4D" w14:textId="50926567" w:rsidR="00A51BCB" w:rsidRDefault="003B30D9" w:rsidP="00D40EBF">
      <w:pPr>
        <w:jc w:val="center"/>
        <w:rPr>
          <w:rFonts w:ascii="Georgia" w:hAnsi="Georgia" w:cs="Calibri"/>
          <w:b/>
          <w:bCs/>
          <w:color w:val="C00000"/>
          <w:sz w:val="30"/>
          <w:szCs w:val="30"/>
          <w:lang w:val="en-US"/>
        </w:rPr>
      </w:pPr>
      <w:r>
        <w:rPr>
          <w:rFonts w:ascii="Georgia" w:hAnsi="Georgia" w:cs="Calibri"/>
          <w:b/>
          <w:bCs/>
          <w:color w:val="C00000"/>
          <w:sz w:val="30"/>
          <w:szCs w:val="30"/>
          <w:lang w:val="en-US"/>
        </w:rPr>
        <w:t>Grand</w:t>
      </w:r>
      <w:r w:rsidR="002A7EA2">
        <w:rPr>
          <w:rFonts w:ascii="Georgia" w:hAnsi="Georgia" w:cs="Calibri"/>
          <w:b/>
          <w:bCs/>
          <w:color w:val="C00000"/>
          <w:sz w:val="30"/>
          <w:szCs w:val="30"/>
          <w:lang w:val="en-US"/>
        </w:rPr>
        <w:t xml:space="preserve"> </w:t>
      </w:r>
      <w:r w:rsidR="00A51BCB" w:rsidRPr="00A51BCB">
        <w:rPr>
          <w:rFonts w:ascii="Georgia" w:hAnsi="Georgia" w:cs="Calibri"/>
          <w:b/>
          <w:bCs/>
          <w:color w:val="C00000"/>
          <w:sz w:val="30"/>
          <w:szCs w:val="30"/>
          <w:lang w:val="en-US"/>
        </w:rPr>
        <w:t xml:space="preserve">Tour </w:t>
      </w:r>
      <w:r w:rsidR="002A7EA2">
        <w:rPr>
          <w:rFonts w:ascii="Georgia" w:hAnsi="Georgia" w:cs="Calibri"/>
          <w:b/>
          <w:bCs/>
          <w:color w:val="C00000"/>
          <w:sz w:val="30"/>
          <w:szCs w:val="30"/>
          <w:lang w:val="en-US"/>
        </w:rPr>
        <w:t>to</w:t>
      </w:r>
      <w:r w:rsidR="00A51BCB" w:rsidRPr="00A51BCB">
        <w:rPr>
          <w:rFonts w:ascii="Georgia" w:hAnsi="Georgia" w:cs="Calibri"/>
          <w:b/>
          <w:bCs/>
          <w:color w:val="C00000"/>
          <w:sz w:val="30"/>
          <w:szCs w:val="30"/>
          <w:lang w:val="en-US"/>
        </w:rPr>
        <w:t xml:space="preserve"> Armenia </w:t>
      </w:r>
      <w:r w:rsidR="002A7EA2">
        <w:rPr>
          <w:rFonts w:ascii="Georgia" w:hAnsi="Georgia" w:cs="Calibri"/>
          <w:b/>
          <w:bCs/>
          <w:color w:val="C00000"/>
          <w:sz w:val="30"/>
          <w:szCs w:val="30"/>
          <w:lang w:val="en-US"/>
        </w:rPr>
        <w:t>&amp;</w:t>
      </w:r>
      <w:r w:rsidR="00A51BCB" w:rsidRPr="00A51BCB">
        <w:rPr>
          <w:rFonts w:ascii="Georgia" w:hAnsi="Georgia" w:cs="Calibri"/>
          <w:b/>
          <w:bCs/>
          <w:color w:val="C00000"/>
          <w:sz w:val="30"/>
          <w:szCs w:val="30"/>
          <w:lang w:val="en-US"/>
        </w:rPr>
        <w:t xml:space="preserve"> Georgia</w:t>
      </w:r>
    </w:p>
    <w:p w14:paraId="256EB49A" w14:textId="0C20E2A2" w:rsidR="00E41C4E" w:rsidRDefault="006E666B" w:rsidP="00D40EBF">
      <w:pPr>
        <w:jc w:val="center"/>
        <w:rPr>
          <w:rFonts w:ascii="Calibri" w:eastAsia="Calibri" w:hAnsi="Calibri" w:cs="Calibri"/>
          <w:b/>
          <w:color w:val="000000"/>
          <w:lang w:val="en-US"/>
        </w:rPr>
      </w:pPr>
      <w:r>
        <w:rPr>
          <w:rFonts w:ascii="Calibri" w:eastAsia="Calibri" w:hAnsi="Calibri" w:cs="Calibri"/>
          <w:b/>
          <w:color w:val="000000"/>
          <w:lang w:val="en-US"/>
        </w:rPr>
        <w:t>1</w:t>
      </w:r>
      <w:r w:rsidR="00D874AC">
        <w:rPr>
          <w:rFonts w:ascii="Calibri" w:eastAsia="Calibri" w:hAnsi="Calibri" w:cs="Calibri"/>
          <w:b/>
          <w:color w:val="000000"/>
          <w:lang w:val="en-US"/>
        </w:rPr>
        <w:t>2</w:t>
      </w:r>
      <w:r w:rsidR="00926FE9">
        <w:rPr>
          <w:rFonts w:ascii="Calibri" w:eastAsia="Calibri" w:hAnsi="Calibri" w:cs="Calibri"/>
          <w:b/>
          <w:color w:val="000000"/>
          <w:lang w:val="en-US"/>
        </w:rPr>
        <w:t xml:space="preserve"> </w:t>
      </w:r>
      <w:r w:rsidR="002A7EA2">
        <w:rPr>
          <w:rFonts w:ascii="Calibri" w:eastAsia="Calibri" w:hAnsi="Calibri" w:cs="Calibri"/>
          <w:b/>
          <w:color w:val="000000"/>
          <w:lang w:val="en-US"/>
        </w:rPr>
        <w:t>days</w:t>
      </w:r>
      <w:r w:rsidR="00926FE9">
        <w:rPr>
          <w:rFonts w:ascii="Calibri" w:eastAsia="Calibri" w:hAnsi="Calibri" w:cs="Calibri"/>
          <w:b/>
          <w:color w:val="000000"/>
          <w:lang w:val="en-US"/>
        </w:rPr>
        <w:t>/</w:t>
      </w:r>
      <w:r w:rsidR="00D874AC">
        <w:rPr>
          <w:rFonts w:ascii="Calibri" w:eastAsia="Calibri" w:hAnsi="Calibri" w:cs="Calibri"/>
          <w:b/>
          <w:color w:val="000000"/>
          <w:lang w:val="en-US"/>
        </w:rPr>
        <w:t>11</w:t>
      </w:r>
      <w:r w:rsidR="00D40EBF" w:rsidRPr="00D40EBF">
        <w:rPr>
          <w:rFonts w:ascii="Calibri" w:eastAsia="Calibri" w:hAnsi="Calibri" w:cs="Calibri"/>
          <w:b/>
          <w:color w:val="000000"/>
          <w:lang w:val="en-US"/>
        </w:rPr>
        <w:t xml:space="preserve"> </w:t>
      </w:r>
      <w:r w:rsidR="002A7EA2">
        <w:rPr>
          <w:rFonts w:ascii="Calibri" w:eastAsia="Calibri" w:hAnsi="Calibri" w:cs="Calibri"/>
          <w:b/>
          <w:color w:val="000000"/>
          <w:lang w:val="en-US"/>
        </w:rPr>
        <w:t>nights</w:t>
      </w:r>
    </w:p>
    <w:p w14:paraId="32A93212" w14:textId="77777777" w:rsidR="00A51BCB" w:rsidRDefault="00A51BCB" w:rsidP="00D40EBF">
      <w:pPr>
        <w:jc w:val="center"/>
        <w:rPr>
          <w:rFonts w:ascii="Calibri" w:hAnsi="Calibri" w:cs="Calibri"/>
          <w:b/>
          <w:color w:val="000000"/>
          <w:lang w:val="en-US"/>
        </w:rPr>
      </w:pPr>
    </w:p>
    <w:tbl>
      <w:tblPr>
        <w:tblW w:w="10833" w:type="dxa"/>
        <w:tblInd w:w="108" w:type="dxa"/>
        <w:tblLayout w:type="fixed"/>
        <w:tblLook w:val="0000" w:firstRow="0" w:lastRow="0" w:firstColumn="0" w:lastColumn="0" w:noHBand="0" w:noVBand="0"/>
      </w:tblPr>
      <w:tblGrid>
        <w:gridCol w:w="10833"/>
      </w:tblGrid>
      <w:tr w:rsidR="00E41C4E" w:rsidRPr="000B4E3E" w14:paraId="3A62FA68" w14:textId="77777777" w:rsidTr="005F4A51">
        <w:tc>
          <w:tcPr>
            <w:tcW w:w="10833" w:type="dxa"/>
            <w:tcBorders>
              <w:top w:val="single" w:sz="4" w:space="0" w:color="000000"/>
              <w:left w:val="single" w:sz="4" w:space="0" w:color="000000"/>
              <w:bottom w:val="single" w:sz="4" w:space="0" w:color="000000"/>
              <w:right w:val="single" w:sz="4" w:space="0" w:color="000000"/>
            </w:tcBorders>
            <w:shd w:val="clear" w:color="auto" w:fill="DEEAF6"/>
          </w:tcPr>
          <w:p w14:paraId="1FF2A2F9" w14:textId="6FCCDF8D" w:rsidR="00E41C4E" w:rsidRDefault="00E41C4E">
            <w:pPr>
              <w:snapToGrid w:val="0"/>
              <w:rPr>
                <w:color w:val="000000"/>
                <w:sz w:val="22"/>
                <w:szCs w:val="22"/>
                <w:lang w:val="en-US"/>
              </w:rPr>
            </w:pPr>
            <w:bookmarkStart w:id="0" w:name="OLE_LINK200"/>
            <w:bookmarkStart w:id="1" w:name="OLE_LINK199"/>
            <w:r>
              <w:rPr>
                <w:color w:val="000000"/>
                <w:sz w:val="22"/>
                <w:szCs w:val="22"/>
                <w:lang w:val="en-US"/>
              </w:rPr>
              <w:t>1</w:t>
            </w:r>
            <w:bookmarkStart w:id="2" w:name="OLE_LINK201"/>
            <w:bookmarkStart w:id="3" w:name="OLE_LINK202"/>
            <w:bookmarkStart w:id="4" w:name="OLE_LINK203"/>
            <w:bookmarkEnd w:id="0"/>
            <w:bookmarkEnd w:id="1"/>
            <w:r>
              <w:rPr>
                <w:color w:val="000000"/>
                <w:sz w:val="22"/>
                <w:szCs w:val="22"/>
                <w:vertAlign w:val="superscript"/>
                <w:lang w:val="en-US"/>
              </w:rPr>
              <w:t>s</w:t>
            </w:r>
            <w:bookmarkEnd w:id="2"/>
            <w:bookmarkEnd w:id="3"/>
            <w:bookmarkEnd w:id="4"/>
            <w:r>
              <w:rPr>
                <w:color w:val="000000"/>
                <w:sz w:val="22"/>
                <w:szCs w:val="22"/>
                <w:vertAlign w:val="superscript"/>
                <w:lang w:val="en-US"/>
              </w:rPr>
              <w:t>t</w:t>
            </w:r>
            <w:r w:rsidR="008B6069">
              <w:rPr>
                <w:color w:val="000000"/>
                <w:sz w:val="22"/>
                <w:szCs w:val="22"/>
                <w:lang w:val="en-US"/>
              </w:rPr>
              <w:t xml:space="preserve"> </w:t>
            </w:r>
            <w:r w:rsidR="002A7EA2">
              <w:rPr>
                <w:color w:val="000000"/>
                <w:sz w:val="22"/>
                <w:szCs w:val="22"/>
                <w:lang w:val="en-US"/>
              </w:rPr>
              <w:t>day</w:t>
            </w:r>
            <w:r w:rsidR="008B6069">
              <w:rPr>
                <w:color w:val="000000"/>
                <w:sz w:val="22"/>
                <w:szCs w:val="22"/>
                <w:lang w:val="en-US"/>
              </w:rPr>
              <w:t xml:space="preserve"> </w:t>
            </w:r>
            <w:r w:rsidR="002A7EA2">
              <w:rPr>
                <w:color w:val="000000"/>
                <w:sz w:val="22"/>
                <w:szCs w:val="22"/>
                <w:lang w:val="en-US"/>
              </w:rPr>
              <w:t xml:space="preserve">ARRIVAL </w:t>
            </w:r>
            <w:r w:rsidR="005136DB">
              <w:rPr>
                <w:color w:val="000000"/>
                <w:sz w:val="22"/>
                <w:szCs w:val="22"/>
                <w:lang w:val="en-US"/>
              </w:rPr>
              <w:t xml:space="preserve">IN </w:t>
            </w:r>
            <w:r w:rsidR="00975CC3">
              <w:rPr>
                <w:color w:val="000000"/>
                <w:sz w:val="22"/>
                <w:szCs w:val="22"/>
                <w:lang w:val="en-US"/>
              </w:rPr>
              <w:t>ARMENIA</w:t>
            </w:r>
          </w:p>
        </w:tc>
      </w:tr>
      <w:tr w:rsidR="00E41C4E" w:rsidRPr="002A7EA2" w14:paraId="088EB804" w14:textId="77777777" w:rsidTr="005F4A51">
        <w:tc>
          <w:tcPr>
            <w:tcW w:w="10833" w:type="dxa"/>
            <w:tcBorders>
              <w:top w:val="single" w:sz="4" w:space="0" w:color="000000"/>
              <w:left w:val="single" w:sz="4" w:space="0" w:color="000000"/>
              <w:bottom w:val="single" w:sz="4" w:space="0" w:color="000000"/>
              <w:right w:val="single" w:sz="4" w:space="0" w:color="000000"/>
            </w:tcBorders>
            <w:shd w:val="clear" w:color="auto" w:fill="FFFFFF"/>
          </w:tcPr>
          <w:p w14:paraId="13BC4EF0" w14:textId="77777777" w:rsidR="002A7EA2" w:rsidRPr="002A7EA2" w:rsidRDefault="002A7EA2" w:rsidP="002A7EA2">
            <w:pPr>
              <w:snapToGrid w:val="0"/>
              <w:rPr>
                <w:rFonts w:cs="Calibri"/>
                <w:color w:val="000000"/>
                <w:sz w:val="22"/>
                <w:szCs w:val="22"/>
                <w:shd w:val="clear" w:color="auto" w:fill="FFFFFF"/>
                <w:lang w:val="en-US"/>
              </w:rPr>
            </w:pPr>
            <w:r w:rsidRPr="002A7EA2">
              <w:rPr>
                <w:rFonts w:cs="Calibri"/>
                <w:color w:val="000000"/>
                <w:sz w:val="22"/>
                <w:szCs w:val="22"/>
                <w:shd w:val="clear" w:color="auto" w:fill="FFFFFF"/>
                <w:lang w:val="en-US"/>
              </w:rPr>
              <w:t xml:space="preserve">Arrival in Yerevan </w:t>
            </w:r>
          </w:p>
          <w:p w14:paraId="3A2D1305" w14:textId="751ABE1E" w:rsidR="002A7EA2" w:rsidRPr="002A7EA2" w:rsidRDefault="002A7EA2" w:rsidP="002A7EA2">
            <w:pPr>
              <w:snapToGrid w:val="0"/>
              <w:rPr>
                <w:rFonts w:cs="Calibri"/>
                <w:color w:val="000000"/>
                <w:sz w:val="22"/>
                <w:szCs w:val="22"/>
                <w:shd w:val="clear" w:color="auto" w:fill="FFFFFF"/>
                <w:lang w:val="en-US"/>
              </w:rPr>
            </w:pPr>
            <w:proofErr w:type="spellStart"/>
            <w:r w:rsidRPr="002A7EA2">
              <w:rPr>
                <w:rFonts w:cs="Calibri"/>
                <w:color w:val="000000"/>
                <w:sz w:val="22"/>
                <w:szCs w:val="22"/>
                <w:shd w:val="clear" w:color="auto" w:fill="FFFFFF"/>
                <w:lang w:val="en-US"/>
              </w:rPr>
              <w:t>Meet</w:t>
            </w:r>
            <w:r>
              <w:rPr>
                <w:rFonts w:cs="Calibri"/>
                <w:color w:val="000000"/>
                <w:sz w:val="22"/>
                <w:szCs w:val="22"/>
                <w:shd w:val="clear" w:color="auto" w:fill="FFFFFF"/>
                <w:lang w:val="en-US"/>
              </w:rPr>
              <w:t>&amp;Greet</w:t>
            </w:r>
            <w:proofErr w:type="spellEnd"/>
            <w:r w:rsidRPr="002A7EA2">
              <w:rPr>
                <w:rFonts w:cs="Calibri"/>
                <w:color w:val="000000"/>
                <w:sz w:val="22"/>
                <w:szCs w:val="22"/>
                <w:shd w:val="clear" w:color="auto" w:fill="FFFFFF"/>
                <w:lang w:val="en-US"/>
              </w:rPr>
              <w:t xml:space="preserve"> at the airport</w:t>
            </w:r>
          </w:p>
          <w:p w14:paraId="7A1B18BE" w14:textId="5ECA786A" w:rsidR="00A51BCB" w:rsidRDefault="002A7EA2" w:rsidP="002A7EA2">
            <w:pPr>
              <w:snapToGrid w:val="0"/>
              <w:rPr>
                <w:rFonts w:cs="Calibri"/>
                <w:color w:val="000000"/>
                <w:sz w:val="22"/>
                <w:szCs w:val="22"/>
                <w:shd w:val="clear" w:color="auto" w:fill="FFFFFF"/>
                <w:lang w:val="en-US"/>
              </w:rPr>
            </w:pPr>
            <w:r w:rsidRPr="002A7EA2">
              <w:rPr>
                <w:rFonts w:cs="Calibri"/>
                <w:color w:val="000000"/>
                <w:sz w:val="22"/>
                <w:szCs w:val="22"/>
                <w:shd w:val="clear" w:color="auto" w:fill="FFFFFF"/>
                <w:lang w:val="en-US"/>
              </w:rPr>
              <w:t>Transfer to hotel</w:t>
            </w:r>
          </w:p>
          <w:p w14:paraId="06766F0B" w14:textId="6E3F8BBE" w:rsidR="002A7EA2" w:rsidRPr="007F419D" w:rsidRDefault="002A7EA2" w:rsidP="002A7EA2">
            <w:pPr>
              <w:snapToGrid w:val="0"/>
              <w:rPr>
                <w:rFonts w:cs="Calibri"/>
                <w:b/>
                <w:bCs/>
                <w:color w:val="000000"/>
                <w:sz w:val="22"/>
                <w:szCs w:val="22"/>
                <w:shd w:val="clear" w:color="auto" w:fill="FFFFFF"/>
                <w:lang w:val="en-US"/>
              </w:rPr>
            </w:pPr>
          </w:p>
        </w:tc>
      </w:tr>
      <w:tr w:rsidR="003B30D9" w:rsidRPr="000B4E3E" w14:paraId="44D2000A" w14:textId="77777777" w:rsidTr="0079720C">
        <w:tc>
          <w:tcPr>
            <w:tcW w:w="10833" w:type="dxa"/>
            <w:tcBorders>
              <w:top w:val="single" w:sz="4" w:space="0" w:color="000000"/>
              <w:left w:val="single" w:sz="4" w:space="0" w:color="000000"/>
              <w:bottom w:val="single" w:sz="4" w:space="0" w:color="000000"/>
              <w:right w:val="single" w:sz="4" w:space="0" w:color="000000"/>
            </w:tcBorders>
            <w:shd w:val="clear" w:color="auto" w:fill="DEEAF6"/>
          </w:tcPr>
          <w:p w14:paraId="66361BB6" w14:textId="17728099" w:rsidR="003B30D9" w:rsidRPr="00707CD5" w:rsidRDefault="003B30D9" w:rsidP="003B30D9">
            <w:pPr>
              <w:snapToGrid w:val="0"/>
              <w:rPr>
                <w:color w:val="000000"/>
                <w:sz w:val="22"/>
                <w:szCs w:val="22"/>
                <w:lang w:val="en-US"/>
              </w:rPr>
            </w:pPr>
            <w:bookmarkStart w:id="5" w:name="_Hlk144827648"/>
            <w:r>
              <w:rPr>
                <w:color w:val="000000"/>
                <w:sz w:val="22"/>
                <w:szCs w:val="22"/>
                <w:lang w:val="en-US"/>
              </w:rPr>
              <w:t>2</w:t>
            </w:r>
            <w:r>
              <w:rPr>
                <w:color w:val="000000"/>
                <w:sz w:val="22"/>
                <w:szCs w:val="22"/>
                <w:vertAlign w:val="superscript"/>
                <w:lang w:val="en-US"/>
              </w:rPr>
              <w:t>nd</w:t>
            </w:r>
            <w:r>
              <w:rPr>
                <w:color w:val="000000"/>
                <w:sz w:val="22"/>
                <w:szCs w:val="22"/>
                <w:lang w:val="en-US"/>
              </w:rPr>
              <w:t xml:space="preserve"> day CITY TOUR + GARNI + GEGHARD + SYMPHONY OF STONES</w:t>
            </w:r>
            <w:r w:rsidR="00707CD5" w:rsidRPr="00707CD5">
              <w:rPr>
                <w:color w:val="000000"/>
                <w:sz w:val="22"/>
                <w:szCs w:val="22"/>
                <w:lang w:val="en-US"/>
              </w:rPr>
              <w:t xml:space="preserve"> + </w:t>
            </w:r>
            <w:r w:rsidR="00707CD5">
              <w:rPr>
                <w:color w:val="000000"/>
                <w:sz w:val="22"/>
                <w:szCs w:val="22"/>
                <w:lang w:val="en-US"/>
              </w:rPr>
              <w:t>DINNER WITH FOLKLORE</w:t>
            </w:r>
          </w:p>
        </w:tc>
      </w:tr>
      <w:tr w:rsidR="00456521" w:rsidRPr="000B4E3E" w14:paraId="0912941D" w14:textId="77777777" w:rsidTr="005F4A51">
        <w:tc>
          <w:tcPr>
            <w:tcW w:w="10833" w:type="dxa"/>
            <w:tcBorders>
              <w:top w:val="single" w:sz="4" w:space="0" w:color="000000"/>
              <w:left w:val="single" w:sz="4" w:space="0" w:color="000000"/>
              <w:bottom w:val="single" w:sz="4" w:space="0" w:color="000000"/>
              <w:right w:val="single" w:sz="4" w:space="0" w:color="000000"/>
            </w:tcBorders>
            <w:shd w:val="clear" w:color="auto" w:fill="FFFFFF"/>
          </w:tcPr>
          <w:p w14:paraId="7C7B5AB8" w14:textId="77777777" w:rsidR="003B30D9" w:rsidRDefault="003B30D9" w:rsidP="003B30D9">
            <w:pPr>
              <w:snapToGrid w:val="0"/>
              <w:rPr>
                <w:bCs/>
                <w:color w:val="000000"/>
                <w:sz w:val="22"/>
                <w:szCs w:val="22"/>
                <w:lang w:val="en-US"/>
              </w:rPr>
            </w:pPr>
            <w:r>
              <w:rPr>
                <w:bCs/>
                <w:color w:val="000000"/>
                <w:sz w:val="22"/>
                <w:szCs w:val="22"/>
                <w:lang w:val="en-US"/>
              </w:rPr>
              <w:t>B</w:t>
            </w:r>
            <w:r w:rsidRPr="00FE1210">
              <w:rPr>
                <w:bCs/>
                <w:color w:val="000000"/>
                <w:sz w:val="22"/>
                <w:szCs w:val="22"/>
                <w:lang w:val="en-US"/>
              </w:rPr>
              <w:t>reakfast</w:t>
            </w:r>
            <w:r>
              <w:rPr>
                <w:bCs/>
                <w:color w:val="000000"/>
                <w:sz w:val="22"/>
                <w:szCs w:val="22"/>
                <w:lang w:val="en-US"/>
              </w:rPr>
              <w:t xml:space="preserve"> at the hotel</w:t>
            </w:r>
          </w:p>
          <w:p w14:paraId="235434CA" w14:textId="18A1D583" w:rsidR="003B30D9" w:rsidRPr="00A26F0F" w:rsidRDefault="003B30D9" w:rsidP="003B30D9">
            <w:pPr>
              <w:snapToGrid w:val="0"/>
              <w:rPr>
                <w:bCs/>
                <w:color w:val="000000"/>
                <w:sz w:val="22"/>
                <w:szCs w:val="22"/>
                <w:lang w:val="en-US"/>
              </w:rPr>
            </w:pPr>
            <w:r w:rsidRPr="005F4C79">
              <w:rPr>
                <w:b/>
                <w:color w:val="000000"/>
                <w:sz w:val="22"/>
                <w:szCs w:val="22"/>
                <w:lang w:val="en-US"/>
              </w:rPr>
              <w:t>City tour of Yerevan</w:t>
            </w:r>
            <w:r w:rsidRPr="00FE1210">
              <w:rPr>
                <w:bCs/>
                <w:color w:val="000000"/>
                <w:sz w:val="22"/>
                <w:szCs w:val="22"/>
                <w:lang w:val="en-US"/>
              </w:rPr>
              <w:t xml:space="preserve"> with Victory Park, in which stands the large statue to Mother Armenia and from which there is the best view of the city. </w:t>
            </w:r>
            <w:r>
              <w:rPr>
                <w:bCs/>
                <w:color w:val="000000"/>
                <w:sz w:val="22"/>
                <w:szCs w:val="22"/>
                <w:lang w:val="en-US"/>
              </w:rPr>
              <w:t>We c</w:t>
            </w:r>
            <w:r w:rsidRPr="00FE1210">
              <w:rPr>
                <w:bCs/>
                <w:color w:val="000000"/>
                <w:sz w:val="22"/>
                <w:szCs w:val="22"/>
                <w:lang w:val="en-US"/>
              </w:rPr>
              <w:t>ontinue to Cascade Complex</w:t>
            </w:r>
            <w:r>
              <w:rPr>
                <w:bCs/>
                <w:color w:val="000000"/>
                <w:sz w:val="22"/>
                <w:szCs w:val="22"/>
                <w:lang w:val="en-US"/>
              </w:rPr>
              <w:t xml:space="preserve"> and s</w:t>
            </w:r>
            <w:r w:rsidRPr="00FE1210">
              <w:rPr>
                <w:bCs/>
                <w:color w:val="000000"/>
                <w:sz w:val="22"/>
                <w:szCs w:val="22"/>
                <w:lang w:val="en-US"/>
              </w:rPr>
              <w:t>troll through the city center from the Armenian Opera House Square to Republic Square.</w:t>
            </w:r>
            <w:r>
              <w:rPr>
                <w:bCs/>
                <w:color w:val="000000"/>
                <w:sz w:val="22"/>
                <w:szCs w:val="22"/>
                <w:lang w:val="en-US"/>
              </w:rPr>
              <w:t xml:space="preserve"> Then d</w:t>
            </w:r>
            <w:r w:rsidRPr="00FE1210">
              <w:rPr>
                <w:bCs/>
                <w:color w:val="000000"/>
                <w:sz w:val="22"/>
                <w:szCs w:val="22"/>
                <w:lang w:val="en-US"/>
              </w:rPr>
              <w:t>eparture to the Kotayk region</w:t>
            </w:r>
            <w:r>
              <w:rPr>
                <w:bCs/>
                <w:color w:val="000000"/>
                <w:sz w:val="22"/>
                <w:szCs w:val="22"/>
                <w:lang w:val="en-US"/>
              </w:rPr>
              <w:t>.</w:t>
            </w:r>
            <w:r w:rsidRPr="00A26F0F">
              <w:rPr>
                <w:bCs/>
                <w:color w:val="000000"/>
                <w:sz w:val="22"/>
                <w:szCs w:val="22"/>
                <w:lang w:val="en-US"/>
              </w:rPr>
              <w:t xml:space="preserve"> Not far from Yerevan </w:t>
            </w:r>
            <w:r>
              <w:rPr>
                <w:bCs/>
                <w:color w:val="000000"/>
                <w:sz w:val="22"/>
                <w:szCs w:val="22"/>
                <w:lang w:val="en-US"/>
              </w:rPr>
              <w:t>you can visit</w:t>
            </w:r>
            <w:r w:rsidRPr="00A26F0F">
              <w:rPr>
                <w:bCs/>
                <w:color w:val="000000"/>
                <w:sz w:val="22"/>
                <w:szCs w:val="22"/>
                <w:lang w:val="en-US"/>
              </w:rPr>
              <w:t xml:space="preserve"> an extremely picturesque sight - the </w:t>
            </w:r>
            <w:proofErr w:type="spellStart"/>
            <w:r w:rsidRPr="008B2D0D">
              <w:rPr>
                <w:b/>
                <w:color w:val="000000"/>
                <w:sz w:val="22"/>
                <w:szCs w:val="22"/>
                <w:lang w:val="en-US"/>
              </w:rPr>
              <w:t>Charen</w:t>
            </w:r>
            <w:r>
              <w:rPr>
                <w:b/>
                <w:color w:val="000000"/>
                <w:sz w:val="22"/>
                <w:szCs w:val="22"/>
                <w:lang w:val="en-US"/>
              </w:rPr>
              <w:t>ts</w:t>
            </w:r>
            <w:proofErr w:type="spellEnd"/>
            <w:r w:rsidRPr="008B2D0D">
              <w:rPr>
                <w:b/>
                <w:color w:val="000000"/>
                <w:sz w:val="22"/>
                <w:szCs w:val="22"/>
                <w:lang w:val="en-US"/>
              </w:rPr>
              <w:t xml:space="preserve"> Arch</w:t>
            </w:r>
            <w:r w:rsidRPr="00A26F0F">
              <w:rPr>
                <w:bCs/>
                <w:color w:val="000000"/>
                <w:sz w:val="22"/>
                <w:szCs w:val="22"/>
                <w:lang w:val="en-US"/>
              </w:rPr>
              <w:t xml:space="preserve">, </w:t>
            </w:r>
            <w:r>
              <w:rPr>
                <w:bCs/>
                <w:color w:val="000000"/>
                <w:sz w:val="22"/>
                <w:szCs w:val="22"/>
                <w:lang w:val="en-US"/>
              </w:rPr>
              <w:t>giving</w:t>
            </w:r>
            <w:r w:rsidRPr="00A26F0F">
              <w:rPr>
                <w:bCs/>
                <w:color w:val="000000"/>
                <w:sz w:val="22"/>
                <w:szCs w:val="22"/>
                <w:lang w:val="en-US"/>
              </w:rPr>
              <w:t xml:space="preserve"> an incredible view of Mount Ararat.</w:t>
            </w:r>
          </w:p>
          <w:p w14:paraId="7079EB3E" w14:textId="1388C488" w:rsidR="003B30D9" w:rsidRPr="002D0524" w:rsidRDefault="003B30D9" w:rsidP="003B30D9">
            <w:pPr>
              <w:snapToGrid w:val="0"/>
              <w:rPr>
                <w:bCs/>
                <w:color w:val="000000"/>
                <w:sz w:val="22"/>
                <w:szCs w:val="22"/>
                <w:lang w:val="en-US"/>
              </w:rPr>
            </w:pPr>
            <w:r>
              <w:rPr>
                <w:bCs/>
                <w:color w:val="000000"/>
                <w:sz w:val="22"/>
                <w:szCs w:val="22"/>
                <w:lang w:val="en-US"/>
              </w:rPr>
              <w:t xml:space="preserve">You have a </w:t>
            </w:r>
            <w:r w:rsidRPr="00090D16">
              <w:rPr>
                <w:b/>
                <w:color w:val="000000"/>
                <w:sz w:val="22"/>
                <w:szCs w:val="22"/>
                <w:lang w:val="en-US"/>
              </w:rPr>
              <w:t>lunch</w:t>
            </w:r>
            <w:r>
              <w:rPr>
                <w:bCs/>
                <w:color w:val="000000"/>
                <w:sz w:val="22"/>
                <w:szCs w:val="22"/>
                <w:lang w:val="en-US"/>
              </w:rPr>
              <w:t xml:space="preserve"> at</w:t>
            </w:r>
            <w:r w:rsidRPr="00090D16">
              <w:rPr>
                <w:bCs/>
                <w:color w:val="000000"/>
                <w:sz w:val="22"/>
                <w:szCs w:val="22"/>
                <w:lang w:val="en-US"/>
              </w:rPr>
              <w:t xml:space="preserve"> a family-owned restaurant in Garni village</w:t>
            </w:r>
            <w:r>
              <w:rPr>
                <w:bCs/>
                <w:color w:val="000000"/>
                <w:sz w:val="22"/>
                <w:szCs w:val="22"/>
                <w:lang w:val="en-US"/>
              </w:rPr>
              <w:t xml:space="preserve"> and </w:t>
            </w:r>
            <w:r w:rsidRPr="00090D16">
              <w:rPr>
                <w:bCs/>
                <w:color w:val="000000"/>
                <w:sz w:val="22"/>
                <w:szCs w:val="22"/>
                <w:lang w:val="en-US"/>
              </w:rPr>
              <w:t xml:space="preserve">are welcome to </w:t>
            </w:r>
            <w:r w:rsidRPr="00FE1210">
              <w:rPr>
                <w:bCs/>
                <w:color w:val="000000"/>
                <w:sz w:val="22"/>
                <w:szCs w:val="22"/>
                <w:lang w:val="en-US"/>
              </w:rPr>
              <w:t>have your first contact with delicious Armenian cuisine</w:t>
            </w:r>
            <w:r w:rsidRPr="00090D16">
              <w:rPr>
                <w:bCs/>
                <w:color w:val="000000"/>
                <w:sz w:val="22"/>
                <w:szCs w:val="22"/>
                <w:lang w:val="en-US"/>
              </w:rPr>
              <w:t xml:space="preserve"> </w:t>
            </w:r>
            <w:r>
              <w:rPr>
                <w:bCs/>
                <w:color w:val="000000"/>
                <w:sz w:val="22"/>
                <w:szCs w:val="22"/>
                <w:lang w:val="en-US"/>
              </w:rPr>
              <w:t xml:space="preserve">by </w:t>
            </w:r>
            <w:r w:rsidRPr="00090D16">
              <w:rPr>
                <w:bCs/>
                <w:color w:val="000000"/>
                <w:sz w:val="22"/>
                <w:szCs w:val="22"/>
                <w:lang w:val="en-US"/>
              </w:rPr>
              <w:t>participat</w:t>
            </w:r>
            <w:r>
              <w:rPr>
                <w:bCs/>
                <w:color w:val="000000"/>
                <w:sz w:val="22"/>
                <w:szCs w:val="22"/>
                <w:lang w:val="en-US"/>
              </w:rPr>
              <w:t>ing</w:t>
            </w:r>
            <w:r w:rsidRPr="00090D16">
              <w:rPr>
                <w:bCs/>
                <w:color w:val="000000"/>
                <w:sz w:val="22"/>
                <w:szCs w:val="22"/>
                <w:lang w:val="en-US"/>
              </w:rPr>
              <w:t xml:space="preserve"> in </w:t>
            </w:r>
            <w:r>
              <w:rPr>
                <w:bCs/>
                <w:color w:val="000000"/>
                <w:sz w:val="22"/>
                <w:szCs w:val="22"/>
                <w:lang w:val="en-US"/>
              </w:rPr>
              <w:t xml:space="preserve">a </w:t>
            </w:r>
            <w:r w:rsidRPr="00090D16">
              <w:rPr>
                <w:bCs/>
                <w:color w:val="000000"/>
                <w:sz w:val="22"/>
                <w:szCs w:val="22"/>
                <w:lang w:val="en-US"/>
              </w:rPr>
              <w:t xml:space="preserve">culinary master class </w:t>
            </w:r>
            <w:r>
              <w:rPr>
                <w:bCs/>
                <w:color w:val="000000"/>
                <w:sz w:val="22"/>
                <w:szCs w:val="22"/>
                <w:lang w:val="en-US"/>
              </w:rPr>
              <w:t xml:space="preserve">for </w:t>
            </w:r>
            <w:r w:rsidRPr="00FE1210">
              <w:rPr>
                <w:bCs/>
                <w:color w:val="000000"/>
                <w:sz w:val="22"/>
                <w:szCs w:val="22"/>
                <w:lang w:val="en-US"/>
              </w:rPr>
              <w:t>preparation of Lavash, Armenia's traditional bread.</w:t>
            </w:r>
          </w:p>
          <w:p w14:paraId="10429CC4" w14:textId="00E842E4" w:rsidR="003B30D9" w:rsidRDefault="003B30D9" w:rsidP="003B30D9">
            <w:pPr>
              <w:snapToGrid w:val="0"/>
              <w:rPr>
                <w:bCs/>
                <w:color w:val="000000"/>
                <w:sz w:val="22"/>
                <w:szCs w:val="22"/>
                <w:lang w:val="en-US"/>
              </w:rPr>
            </w:pPr>
            <w:r w:rsidRPr="00FE1210">
              <w:rPr>
                <w:bCs/>
                <w:color w:val="000000"/>
                <w:sz w:val="22"/>
                <w:szCs w:val="22"/>
                <w:lang w:val="en-US"/>
              </w:rPr>
              <w:t xml:space="preserve">Visit </w:t>
            </w:r>
            <w:r>
              <w:rPr>
                <w:bCs/>
                <w:color w:val="000000"/>
                <w:sz w:val="22"/>
                <w:szCs w:val="22"/>
                <w:lang w:val="en-US"/>
              </w:rPr>
              <w:t xml:space="preserve">to </w:t>
            </w:r>
            <w:r w:rsidRPr="00FE1210">
              <w:rPr>
                <w:bCs/>
                <w:color w:val="000000"/>
                <w:sz w:val="22"/>
                <w:szCs w:val="22"/>
                <w:lang w:val="en-US"/>
              </w:rPr>
              <w:t xml:space="preserve">the </w:t>
            </w:r>
            <w:r w:rsidRPr="003D21CC">
              <w:rPr>
                <w:b/>
                <w:color w:val="000000"/>
                <w:sz w:val="22"/>
                <w:szCs w:val="22"/>
                <w:lang w:val="en-US"/>
              </w:rPr>
              <w:t>Temple of Garni</w:t>
            </w:r>
            <w:r>
              <w:rPr>
                <w:bCs/>
                <w:color w:val="000000"/>
                <w:sz w:val="22"/>
                <w:szCs w:val="22"/>
                <w:lang w:val="en-US"/>
              </w:rPr>
              <w:t xml:space="preserve">, </w:t>
            </w:r>
            <w:r w:rsidRPr="00035C26">
              <w:rPr>
                <w:bCs/>
                <w:color w:val="000000"/>
                <w:sz w:val="22"/>
                <w:szCs w:val="22"/>
                <w:lang w:val="en-US"/>
              </w:rPr>
              <w:t>the only standing Greco-Roman colonnaded building in Armenia</w:t>
            </w:r>
            <w:r>
              <w:rPr>
                <w:bCs/>
                <w:color w:val="000000"/>
                <w:sz w:val="22"/>
                <w:szCs w:val="22"/>
                <w:lang w:val="en-US"/>
              </w:rPr>
              <w:t xml:space="preserve">. The </w:t>
            </w:r>
            <w:r w:rsidRPr="00035C26">
              <w:rPr>
                <w:bCs/>
                <w:color w:val="000000"/>
                <w:sz w:val="22"/>
                <w:szCs w:val="22"/>
                <w:lang w:val="en-US"/>
              </w:rPr>
              <w:t xml:space="preserve">temple </w:t>
            </w:r>
            <w:r>
              <w:rPr>
                <w:bCs/>
                <w:color w:val="000000"/>
                <w:sz w:val="22"/>
                <w:szCs w:val="22"/>
                <w:lang w:val="en-US"/>
              </w:rPr>
              <w:t xml:space="preserve">dedicated </w:t>
            </w:r>
            <w:r w:rsidRPr="00035C26">
              <w:rPr>
                <w:bCs/>
                <w:color w:val="000000"/>
                <w:sz w:val="22"/>
                <w:szCs w:val="22"/>
                <w:lang w:val="en-US"/>
              </w:rPr>
              <w:t>to the sun god Mihr</w:t>
            </w:r>
            <w:r>
              <w:rPr>
                <w:bCs/>
                <w:color w:val="000000"/>
                <w:sz w:val="22"/>
                <w:szCs w:val="22"/>
                <w:lang w:val="en-US"/>
              </w:rPr>
              <w:t xml:space="preserve"> is </w:t>
            </w:r>
            <w:r w:rsidRPr="00035C26">
              <w:rPr>
                <w:bCs/>
                <w:color w:val="000000"/>
                <w:sz w:val="22"/>
                <w:szCs w:val="22"/>
                <w:lang w:val="en-US"/>
              </w:rPr>
              <w:t>the best-known symbol of pre-Christian Armenia.</w:t>
            </w:r>
          </w:p>
          <w:p w14:paraId="6684CCC3" w14:textId="187A594B" w:rsidR="003B30D9" w:rsidRDefault="003B30D9" w:rsidP="003B30D9">
            <w:pPr>
              <w:snapToGrid w:val="0"/>
              <w:rPr>
                <w:bCs/>
                <w:color w:val="000000"/>
                <w:sz w:val="22"/>
                <w:szCs w:val="22"/>
                <w:lang w:val="en-US"/>
              </w:rPr>
            </w:pPr>
            <w:r>
              <w:rPr>
                <w:bCs/>
                <w:color w:val="000000"/>
                <w:sz w:val="22"/>
                <w:szCs w:val="22"/>
                <w:lang w:val="en-US"/>
              </w:rPr>
              <w:t>We</w:t>
            </w:r>
            <w:r w:rsidRPr="00FE1210">
              <w:rPr>
                <w:bCs/>
                <w:color w:val="000000"/>
                <w:sz w:val="22"/>
                <w:szCs w:val="22"/>
                <w:lang w:val="en-US"/>
              </w:rPr>
              <w:t xml:space="preserve"> continue to the </w:t>
            </w:r>
            <w:proofErr w:type="spellStart"/>
            <w:r w:rsidRPr="00F01C1C">
              <w:rPr>
                <w:b/>
                <w:color w:val="000000"/>
                <w:sz w:val="22"/>
                <w:szCs w:val="22"/>
                <w:lang w:val="en-US"/>
              </w:rPr>
              <w:t>Geghard</w:t>
            </w:r>
            <w:proofErr w:type="spellEnd"/>
            <w:r w:rsidRPr="00F01C1C">
              <w:rPr>
                <w:b/>
                <w:color w:val="000000"/>
                <w:sz w:val="22"/>
                <w:szCs w:val="22"/>
                <w:lang w:val="en-US"/>
              </w:rPr>
              <w:t xml:space="preserve"> Rock</w:t>
            </w:r>
            <w:r w:rsidR="0051345C">
              <w:rPr>
                <w:b/>
                <w:color w:val="000000"/>
                <w:sz w:val="22"/>
                <w:szCs w:val="22"/>
                <w:lang w:val="en-US"/>
              </w:rPr>
              <w:t>y</w:t>
            </w:r>
            <w:r w:rsidRPr="00F01C1C">
              <w:rPr>
                <w:b/>
                <w:color w:val="000000"/>
                <w:sz w:val="22"/>
                <w:szCs w:val="22"/>
                <w:lang w:val="en-US"/>
              </w:rPr>
              <w:t xml:space="preserve"> Monastery</w:t>
            </w:r>
            <w:r w:rsidRPr="00FE1210">
              <w:rPr>
                <w:bCs/>
                <w:color w:val="000000"/>
                <w:sz w:val="22"/>
                <w:szCs w:val="22"/>
                <w:lang w:val="en-US"/>
              </w:rPr>
              <w:t xml:space="preserve"> (UNESCO World Heritage Site)</w:t>
            </w:r>
            <w:r>
              <w:rPr>
                <w:bCs/>
                <w:color w:val="000000"/>
                <w:sz w:val="22"/>
                <w:szCs w:val="22"/>
                <w:lang w:val="en-US"/>
              </w:rPr>
              <w:t xml:space="preserve"> </w:t>
            </w:r>
            <w:r w:rsidRPr="008B2D0D">
              <w:rPr>
                <w:bCs/>
                <w:color w:val="000000"/>
                <w:sz w:val="22"/>
                <w:szCs w:val="22"/>
                <w:lang w:val="en-US"/>
              </w:rPr>
              <w:t>being partially carved out of the adjacent mountain</w:t>
            </w:r>
            <w:r>
              <w:rPr>
                <w:bCs/>
                <w:color w:val="000000"/>
                <w:sz w:val="22"/>
                <w:szCs w:val="22"/>
                <w:lang w:val="en-US"/>
              </w:rPr>
              <w:t>.</w:t>
            </w:r>
            <w:r w:rsidRPr="008B2D0D">
              <w:rPr>
                <w:bCs/>
                <w:color w:val="000000"/>
                <w:sz w:val="22"/>
                <w:szCs w:val="22"/>
                <w:lang w:val="en-US"/>
              </w:rPr>
              <w:t xml:space="preserve"> The monastery </w:t>
            </w:r>
            <w:r>
              <w:rPr>
                <w:bCs/>
                <w:color w:val="000000"/>
                <w:sz w:val="22"/>
                <w:szCs w:val="22"/>
                <w:lang w:val="en-US"/>
              </w:rPr>
              <w:t>was</w:t>
            </w:r>
            <w:r w:rsidRPr="008B2D0D">
              <w:rPr>
                <w:bCs/>
                <w:color w:val="000000"/>
                <w:sz w:val="22"/>
                <w:szCs w:val="22"/>
                <w:lang w:val="en-US"/>
              </w:rPr>
              <w:t xml:space="preserve"> originally named </w:t>
            </w:r>
            <w:proofErr w:type="spellStart"/>
            <w:r w:rsidRPr="008B2D0D">
              <w:rPr>
                <w:bCs/>
                <w:color w:val="000000"/>
                <w:sz w:val="22"/>
                <w:szCs w:val="22"/>
                <w:lang w:val="en-US"/>
              </w:rPr>
              <w:t>Ayrivank</w:t>
            </w:r>
            <w:proofErr w:type="spellEnd"/>
            <w:r w:rsidRPr="008B2D0D">
              <w:rPr>
                <w:bCs/>
                <w:color w:val="000000"/>
                <w:sz w:val="22"/>
                <w:szCs w:val="22"/>
                <w:lang w:val="en-US"/>
              </w:rPr>
              <w:t xml:space="preserve"> </w:t>
            </w:r>
            <w:r>
              <w:rPr>
                <w:bCs/>
                <w:color w:val="000000"/>
                <w:sz w:val="22"/>
                <w:szCs w:val="22"/>
                <w:lang w:val="en-US"/>
              </w:rPr>
              <w:t>(</w:t>
            </w:r>
            <w:r w:rsidRPr="008B2D0D">
              <w:rPr>
                <w:bCs/>
                <w:color w:val="000000"/>
                <w:sz w:val="22"/>
                <w:szCs w:val="22"/>
                <w:lang w:val="en-US"/>
              </w:rPr>
              <w:t>"the Monastery of the Cave"</w:t>
            </w:r>
            <w:r>
              <w:rPr>
                <w:bCs/>
                <w:color w:val="000000"/>
                <w:sz w:val="22"/>
                <w:szCs w:val="22"/>
                <w:lang w:val="en-US"/>
              </w:rPr>
              <w:t>)</w:t>
            </w:r>
            <w:r w:rsidRPr="008B2D0D">
              <w:rPr>
                <w:bCs/>
                <w:color w:val="000000"/>
                <w:sz w:val="22"/>
                <w:szCs w:val="22"/>
                <w:lang w:val="en-US"/>
              </w:rPr>
              <w:t xml:space="preserve">. The name </w:t>
            </w:r>
            <w:proofErr w:type="spellStart"/>
            <w:r w:rsidRPr="008B2D0D">
              <w:rPr>
                <w:bCs/>
                <w:color w:val="000000"/>
                <w:sz w:val="22"/>
                <w:szCs w:val="22"/>
                <w:lang w:val="en-US"/>
              </w:rPr>
              <w:t>Geghard</w:t>
            </w:r>
            <w:proofErr w:type="spellEnd"/>
            <w:r w:rsidRPr="008B2D0D">
              <w:rPr>
                <w:bCs/>
                <w:color w:val="000000"/>
                <w:sz w:val="22"/>
                <w:szCs w:val="22"/>
                <w:lang w:val="en-US"/>
              </w:rPr>
              <w:t xml:space="preserve">, or more fully </w:t>
            </w:r>
            <w:proofErr w:type="spellStart"/>
            <w:r w:rsidRPr="008B2D0D">
              <w:rPr>
                <w:bCs/>
                <w:color w:val="000000"/>
                <w:sz w:val="22"/>
                <w:szCs w:val="22"/>
                <w:lang w:val="en-US"/>
              </w:rPr>
              <w:t>Geghardavank</w:t>
            </w:r>
            <w:proofErr w:type="spellEnd"/>
            <w:r w:rsidRPr="008B2D0D">
              <w:rPr>
                <w:bCs/>
                <w:color w:val="000000"/>
                <w:sz w:val="22"/>
                <w:szCs w:val="22"/>
                <w:lang w:val="en-US"/>
              </w:rPr>
              <w:t xml:space="preserve">, meaning "the Monastery of the Spear", originates from the spear which had wounded Jesus at the Crucifixion, allegedly brought to Armenia and stored </w:t>
            </w:r>
            <w:r>
              <w:rPr>
                <w:bCs/>
                <w:color w:val="000000"/>
                <w:sz w:val="22"/>
                <w:szCs w:val="22"/>
                <w:lang w:val="en-US"/>
              </w:rPr>
              <w:t>at the monastery for a long time</w:t>
            </w:r>
            <w:r w:rsidRPr="008B2D0D">
              <w:rPr>
                <w:bCs/>
                <w:color w:val="000000"/>
                <w:sz w:val="22"/>
                <w:szCs w:val="22"/>
                <w:lang w:val="en-US"/>
              </w:rPr>
              <w:t xml:space="preserve">. </w:t>
            </w:r>
            <w:r>
              <w:rPr>
                <w:bCs/>
                <w:color w:val="000000"/>
                <w:sz w:val="22"/>
                <w:szCs w:val="22"/>
                <w:lang w:val="en-US"/>
              </w:rPr>
              <w:t xml:space="preserve">This masterpiece of </w:t>
            </w:r>
            <w:r w:rsidRPr="00035C26">
              <w:rPr>
                <w:bCs/>
                <w:color w:val="000000"/>
                <w:sz w:val="22"/>
                <w:szCs w:val="22"/>
                <w:lang w:val="en-US"/>
              </w:rPr>
              <w:t>Armenian medieval architecture</w:t>
            </w:r>
            <w:r>
              <w:rPr>
                <w:bCs/>
                <w:color w:val="000000"/>
                <w:sz w:val="22"/>
                <w:szCs w:val="22"/>
                <w:lang w:val="en-US"/>
              </w:rPr>
              <w:t xml:space="preserve"> </w:t>
            </w:r>
            <w:r w:rsidRPr="00035C26">
              <w:rPr>
                <w:bCs/>
                <w:color w:val="000000"/>
                <w:sz w:val="22"/>
                <w:szCs w:val="22"/>
                <w:lang w:val="en-US"/>
              </w:rPr>
              <w:t>is set into a landscape of great natural beauty, surrounded by towering cliffs at the entrance to the Azat Valley.</w:t>
            </w:r>
          </w:p>
          <w:p w14:paraId="0FB05293" w14:textId="77777777" w:rsidR="003B30D9" w:rsidRDefault="003B30D9" w:rsidP="003B30D9">
            <w:pPr>
              <w:snapToGrid w:val="0"/>
              <w:rPr>
                <w:bCs/>
                <w:color w:val="000000"/>
                <w:sz w:val="22"/>
                <w:szCs w:val="22"/>
                <w:lang w:val="en-US"/>
              </w:rPr>
            </w:pPr>
            <w:r w:rsidRPr="00FE1210">
              <w:rPr>
                <w:bCs/>
                <w:color w:val="000000"/>
                <w:sz w:val="22"/>
                <w:szCs w:val="22"/>
                <w:lang w:val="en-US"/>
              </w:rPr>
              <w:t>Short descent</w:t>
            </w:r>
            <w:r>
              <w:rPr>
                <w:bCs/>
                <w:color w:val="000000"/>
                <w:sz w:val="22"/>
                <w:szCs w:val="22"/>
                <w:lang w:val="en-US"/>
              </w:rPr>
              <w:t xml:space="preserve"> and you see </w:t>
            </w:r>
            <w:r w:rsidRPr="00FE1210">
              <w:rPr>
                <w:bCs/>
                <w:color w:val="000000"/>
                <w:sz w:val="22"/>
                <w:szCs w:val="22"/>
                <w:lang w:val="en-US"/>
              </w:rPr>
              <w:t>a deep canyon with walls covered in basalt rock formations shaped like organ pipes</w:t>
            </w:r>
            <w:r>
              <w:rPr>
                <w:bCs/>
                <w:color w:val="000000"/>
                <w:sz w:val="22"/>
                <w:szCs w:val="22"/>
                <w:lang w:val="en-US"/>
              </w:rPr>
              <w:t>. T</w:t>
            </w:r>
            <w:r w:rsidRPr="00FE1210">
              <w:rPr>
                <w:bCs/>
                <w:color w:val="000000"/>
                <w:sz w:val="22"/>
                <w:szCs w:val="22"/>
                <w:lang w:val="en-US"/>
              </w:rPr>
              <w:t xml:space="preserve">his place </w:t>
            </w:r>
            <w:r>
              <w:rPr>
                <w:bCs/>
                <w:color w:val="000000"/>
                <w:sz w:val="22"/>
                <w:szCs w:val="22"/>
                <w:lang w:val="en-US"/>
              </w:rPr>
              <w:t xml:space="preserve">has earned </w:t>
            </w:r>
            <w:r w:rsidRPr="00FE1210">
              <w:rPr>
                <w:bCs/>
                <w:color w:val="000000"/>
                <w:sz w:val="22"/>
                <w:szCs w:val="22"/>
                <w:lang w:val="en-US"/>
              </w:rPr>
              <w:t>the name "</w:t>
            </w:r>
            <w:r w:rsidRPr="00F01C1C">
              <w:rPr>
                <w:b/>
                <w:color w:val="000000"/>
                <w:sz w:val="22"/>
                <w:szCs w:val="22"/>
                <w:lang w:val="en-US"/>
              </w:rPr>
              <w:t>Symphony of Stones</w:t>
            </w:r>
            <w:r w:rsidRPr="00FE1210">
              <w:rPr>
                <w:bCs/>
                <w:color w:val="000000"/>
                <w:sz w:val="22"/>
                <w:szCs w:val="22"/>
                <w:lang w:val="en-US"/>
              </w:rPr>
              <w:t>."</w:t>
            </w:r>
          </w:p>
          <w:p w14:paraId="7A5C7CEF" w14:textId="5EA18911" w:rsidR="003B30D9" w:rsidRDefault="003B30D9" w:rsidP="003B30D9">
            <w:pPr>
              <w:snapToGrid w:val="0"/>
              <w:rPr>
                <w:bCs/>
                <w:color w:val="000000"/>
                <w:sz w:val="22"/>
                <w:szCs w:val="22"/>
                <w:lang w:val="en-US"/>
              </w:rPr>
            </w:pPr>
            <w:r>
              <w:rPr>
                <w:bCs/>
                <w:color w:val="000000"/>
                <w:sz w:val="22"/>
                <w:szCs w:val="22"/>
                <w:lang w:val="en-US"/>
              </w:rPr>
              <w:t xml:space="preserve">Return back to the hotel. </w:t>
            </w:r>
          </w:p>
          <w:p w14:paraId="59BF286B" w14:textId="77777777" w:rsidR="00FF0D3D" w:rsidRDefault="0051345C" w:rsidP="00D40EBF">
            <w:pPr>
              <w:snapToGrid w:val="0"/>
              <w:rPr>
                <w:bCs/>
                <w:color w:val="000000"/>
                <w:sz w:val="22"/>
                <w:szCs w:val="22"/>
                <w:lang w:val="en-US"/>
              </w:rPr>
            </w:pPr>
            <w:r w:rsidRPr="0051345C">
              <w:rPr>
                <w:b/>
                <w:color w:val="000000"/>
                <w:sz w:val="22"/>
                <w:szCs w:val="22"/>
                <w:lang w:val="en-US"/>
              </w:rPr>
              <w:t>Dinner</w:t>
            </w:r>
            <w:r w:rsidRPr="0051345C">
              <w:rPr>
                <w:bCs/>
                <w:color w:val="000000"/>
                <w:sz w:val="22"/>
                <w:szCs w:val="22"/>
                <w:lang w:val="en-US"/>
              </w:rPr>
              <w:t xml:space="preserve"> at a city restaurant with</w:t>
            </w:r>
            <w:r w:rsidRPr="0051345C">
              <w:rPr>
                <w:b/>
                <w:color w:val="000000"/>
                <w:sz w:val="22"/>
                <w:szCs w:val="22"/>
                <w:lang w:val="en-US"/>
              </w:rPr>
              <w:t xml:space="preserve"> folklore</w:t>
            </w:r>
          </w:p>
          <w:p w14:paraId="34039908" w14:textId="60F95F05" w:rsidR="0051345C" w:rsidRPr="00FF0D3D" w:rsidRDefault="0051345C" w:rsidP="00D40EBF">
            <w:pPr>
              <w:snapToGrid w:val="0"/>
              <w:rPr>
                <w:rFonts w:cs="Calibri"/>
                <w:color w:val="000000"/>
                <w:sz w:val="22"/>
                <w:szCs w:val="22"/>
                <w:shd w:val="clear" w:color="auto" w:fill="FFFFFF"/>
                <w:lang w:val="en-US"/>
              </w:rPr>
            </w:pPr>
          </w:p>
        </w:tc>
      </w:tr>
      <w:bookmarkEnd w:id="5"/>
      <w:tr w:rsidR="003B30D9" w:rsidRPr="000B4E3E" w14:paraId="6935ADE0" w14:textId="77777777" w:rsidTr="00F926A2">
        <w:tc>
          <w:tcPr>
            <w:tcW w:w="10833" w:type="dxa"/>
            <w:tcBorders>
              <w:top w:val="single" w:sz="4" w:space="0" w:color="000000"/>
              <w:left w:val="single" w:sz="4" w:space="0" w:color="000000"/>
              <w:bottom w:val="single" w:sz="4" w:space="0" w:color="000000"/>
              <w:right w:val="single" w:sz="4" w:space="0" w:color="000000"/>
            </w:tcBorders>
            <w:shd w:val="clear" w:color="auto" w:fill="DEEAF6"/>
          </w:tcPr>
          <w:p w14:paraId="74332595" w14:textId="3CDFD228" w:rsidR="003B30D9" w:rsidRDefault="003B30D9" w:rsidP="003B30D9">
            <w:pPr>
              <w:snapToGrid w:val="0"/>
              <w:rPr>
                <w:color w:val="000000"/>
                <w:sz w:val="22"/>
                <w:szCs w:val="22"/>
                <w:lang w:val="en-US"/>
              </w:rPr>
            </w:pPr>
            <w:r>
              <w:rPr>
                <w:color w:val="000000"/>
                <w:sz w:val="22"/>
                <w:szCs w:val="22"/>
                <w:lang w:val="en-US"/>
              </w:rPr>
              <w:t>3</w:t>
            </w:r>
            <w:r>
              <w:rPr>
                <w:color w:val="000000"/>
                <w:sz w:val="22"/>
                <w:szCs w:val="22"/>
                <w:vertAlign w:val="superscript"/>
                <w:lang w:val="en-US"/>
              </w:rPr>
              <w:t>nd</w:t>
            </w:r>
            <w:r>
              <w:rPr>
                <w:color w:val="000000"/>
                <w:sz w:val="22"/>
                <w:szCs w:val="22"/>
                <w:lang w:val="en-US"/>
              </w:rPr>
              <w:t xml:space="preserve"> day YEREVAN CATHEDRAL </w:t>
            </w:r>
            <w:r w:rsidR="00DB4F53">
              <w:rPr>
                <w:color w:val="000000"/>
                <w:sz w:val="22"/>
                <w:szCs w:val="22"/>
                <w:lang w:val="en-US"/>
              </w:rPr>
              <w:t>+</w:t>
            </w:r>
            <w:r>
              <w:rPr>
                <w:color w:val="000000"/>
                <w:sz w:val="22"/>
                <w:szCs w:val="22"/>
                <w:lang w:val="en-US"/>
              </w:rPr>
              <w:t xml:space="preserve"> ZVATNOTS </w:t>
            </w:r>
            <w:r w:rsidR="00DB4F53">
              <w:rPr>
                <w:color w:val="000000"/>
                <w:sz w:val="22"/>
                <w:szCs w:val="22"/>
                <w:lang w:val="en-US"/>
              </w:rPr>
              <w:t>+</w:t>
            </w:r>
            <w:r>
              <w:rPr>
                <w:color w:val="000000"/>
                <w:sz w:val="22"/>
                <w:szCs w:val="22"/>
                <w:lang w:val="en-US"/>
              </w:rPr>
              <w:t xml:space="preserve"> ECHMIADZIN </w:t>
            </w:r>
            <w:r w:rsidR="00DB4F53">
              <w:rPr>
                <w:color w:val="000000"/>
                <w:sz w:val="22"/>
                <w:szCs w:val="22"/>
                <w:lang w:val="en-US"/>
              </w:rPr>
              <w:t>+</w:t>
            </w:r>
            <w:r>
              <w:rPr>
                <w:color w:val="000000"/>
                <w:sz w:val="22"/>
                <w:szCs w:val="22"/>
                <w:lang w:val="en-US"/>
              </w:rPr>
              <w:t xml:space="preserve"> MELEK TAWUS</w:t>
            </w:r>
          </w:p>
        </w:tc>
      </w:tr>
      <w:tr w:rsidR="003B30D9" w:rsidRPr="000B4E3E" w14:paraId="4A47BA06" w14:textId="77777777" w:rsidTr="00F926A2">
        <w:tc>
          <w:tcPr>
            <w:tcW w:w="10833" w:type="dxa"/>
            <w:tcBorders>
              <w:top w:val="single" w:sz="4" w:space="0" w:color="000000"/>
              <w:left w:val="single" w:sz="4" w:space="0" w:color="000000"/>
              <w:bottom w:val="single" w:sz="4" w:space="0" w:color="000000"/>
              <w:right w:val="single" w:sz="4" w:space="0" w:color="000000"/>
            </w:tcBorders>
            <w:shd w:val="clear" w:color="auto" w:fill="FFFFFF"/>
          </w:tcPr>
          <w:p w14:paraId="4AD8C84E" w14:textId="77777777" w:rsidR="003B30D9" w:rsidRDefault="003B30D9" w:rsidP="003B30D9">
            <w:pPr>
              <w:snapToGrid w:val="0"/>
              <w:spacing w:line="100" w:lineRule="atLeast"/>
              <w:rPr>
                <w:bCs/>
                <w:color w:val="000000"/>
                <w:sz w:val="22"/>
                <w:szCs w:val="22"/>
                <w:lang w:val="en-US"/>
              </w:rPr>
            </w:pPr>
            <w:r>
              <w:rPr>
                <w:bCs/>
                <w:color w:val="000000"/>
                <w:sz w:val="22"/>
                <w:szCs w:val="22"/>
                <w:lang w:val="en-US"/>
              </w:rPr>
              <w:t>Breakfast at the hotel</w:t>
            </w:r>
          </w:p>
          <w:p w14:paraId="7989395D" w14:textId="4CA9C881" w:rsidR="003B30D9" w:rsidRDefault="003B30D9" w:rsidP="003B30D9">
            <w:pPr>
              <w:snapToGrid w:val="0"/>
              <w:spacing w:line="100" w:lineRule="atLeast"/>
              <w:rPr>
                <w:bCs/>
                <w:color w:val="000000"/>
                <w:sz w:val="22"/>
                <w:szCs w:val="22"/>
                <w:lang w:val="en-US"/>
              </w:rPr>
            </w:pPr>
            <w:r>
              <w:rPr>
                <w:bCs/>
                <w:color w:val="000000"/>
                <w:sz w:val="22"/>
                <w:szCs w:val="22"/>
                <w:lang w:val="en-US"/>
              </w:rPr>
              <w:t>Though Armenia is a small country, it is c</w:t>
            </w:r>
            <w:r w:rsidRPr="00341607">
              <w:rPr>
                <w:bCs/>
                <w:color w:val="000000"/>
                <w:sz w:val="22"/>
                <w:szCs w:val="22"/>
                <w:lang w:val="en-US"/>
              </w:rPr>
              <w:t>haracterized by great cultural and religious diversity</w:t>
            </w:r>
            <w:r>
              <w:rPr>
                <w:bCs/>
                <w:color w:val="000000"/>
                <w:sz w:val="22"/>
                <w:szCs w:val="22"/>
                <w:lang w:val="en-US"/>
              </w:rPr>
              <w:t>. During our tour you see t</w:t>
            </w:r>
            <w:r w:rsidRPr="002B638D">
              <w:rPr>
                <w:bCs/>
                <w:color w:val="000000"/>
                <w:sz w:val="22"/>
                <w:szCs w:val="22"/>
                <w:lang w:val="en-US"/>
              </w:rPr>
              <w:t xml:space="preserve">he </w:t>
            </w:r>
            <w:r w:rsidRPr="002B638D">
              <w:rPr>
                <w:b/>
                <w:color w:val="000000"/>
                <w:sz w:val="22"/>
                <w:szCs w:val="22"/>
                <w:lang w:val="en-US"/>
              </w:rPr>
              <w:t>Blue Mosque</w:t>
            </w:r>
            <w:r>
              <w:rPr>
                <w:bCs/>
                <w:color w:val="000000"/>
                <w:sz w:val="22"/>
                <w:szCs w:val="22"/>
                <w:lang w:val="en-US"/>
              </w:rPr>
              <w:t xml:space="preserve">, </w:t>
            </w:r>
            <w:r w:rsidRPr="002B638D">
              <w:rPr>
                <w:bCs/>
                <w:color w:val="000000"/>
                <w:sz w:val="22"/>
                <w:szCs w:val="22"/>
                <w:lang w:val="en-US"/>
              </w:rPr>
              <w:t>an 18th-century Persian Shia mosque</w:t>
            </w:r>
            <w:r>
              <w:rPr>
                <w:bCs/>
                <w:color w:val="000000"/>
                <w:sz w:val="22"/>
                <w:szCs w:val="22"/>
                <w:lang w:val="en-US"/>
              </w:rPr>
              <w:t>. We continue to t</w:t>
            </w:r>
            <w:r w:rsidRPr="002B638D">
              <w:rPr>
                <w:bCs/>
                <w:color w:val="000000"/>
                <w:sz w:val="22"/>
                <w:szCs w:val="22"/>
                <w:lang w:val="en-US"/>
              </w:rPr>
              <w:t xml:space="preserve">he Saint Gregory the Illuminator Cathedral, also known as the </w:t>
            </w:r>
            <w:r w:rsidRPr="002B638D">
              <w:rPr>
                <w:b/>
                <w:color w:val="000000"/>
                <w:sz w:val="22"/>
                <w:szCs w:val="22"/>
                <w:lang w:val="en-US"/>
              </w:rPr>
              <w:t>Yerevan Cathedral</w:t>
            </w:r>
            <w:r>
              <w:rPr>
                <w:bCs/>
                <w:color w:val="000000"/>
                <w:sz w:val="22"/>
                <w:szCs w:val="22"/>
                <w:lang w:val="en-US"/>
              </w:rPr>
              <w:t xml:space="preserve">, </w:t>
            </w:r>
            <w:r w:rsidRPr="002B638D">
              <w:rPr>
                <w:bCs/>
                <w:color w:val="000000"/>
                <w:sz w:val="22"/>
                <w:szCs w:val="22"/>
                <w:lang w:val="en-US"/>
              </w:rPr>
              <w:t>the largest cathedral of the Armenian Apostolic Church</w:t>
            </w:r>
            <w:r>
              <w:rPr>
                <w:bCs/>
                <w:color w:val="000000"/>
                <w:sz w:val="22"/>
                <w:szCs w:val="22"/>
                <w:lang w:val="en-US"/>
              </w:rPr>
              <w:t xml:space="preserve">. </w:t>
            </w:r>
          </w:p>
          <w:p w14:paraId="206AAD9B" w14:textId="287DE29E" w:rsidR="003B30D9" w:rsidRDefault="003B30D9" w:rsidP="003B30D9">
            <w:pPr>
              <w:snapToGrid w:val="0"/>
              <w:spacing w:line="100" w:lineRule="atLeast"/>
              <w:rPr>
                <w:bCs/>
                <w:color w:val="000000"/>
                <w:sz w:val="22"/>
                <w:szCs w:val="22"/>
                <w:lang w:val="en-US"/>
              </w:rPr>
            </w:pPr>
            <w:r>
              <w:rPr>
                <w:bCs/>
                <w:color w:val="000000"/>
                <w:sz w:val="22"/>
                <w:szCs w:val="22"/>
                <w:lang w:val="en-US"/>
              </w:rPr>
              <w:t xml:space="preserve">Visit to </w:t>
            </w:r>
            <w:proofErr w:type="spellStart"/>
            <w:r w:rsidRPr="00EC04F3">
              <w:rPr>
                <w:b/>
                <w:color w:val="000000"/>
                <w:sz w:val="22"/>
                <w:szCs w:val="22"/>
                <w:lang w:val="en-US"/>
              </w:rPr>
              <w:t>Zvartnots</w:t>
            </w:r>
            <w:proofErr w:type="spellEnd"/>
            <w:r>
              <w:rPr>
                <w:bCs/>
                <w:color w:val="000000"/>
                <w:sz w:val="22"/>
                <w:szCs w:val="22"/>
                <w:lang w:val="en-US"/>
              </w:rPr>
              <w:t xml:space="preserve">, a </w:t>
            </w:r>
            <w:r w:rsidRPr="00B0234C">
              <w:rPr>
                <w:bCs/>
                <w:color w:val="000000"/>
                <w:sz w:val="22"/>
                <w:szCs w:val="22"/>
                <w:lang w:val="en-US"/>
              </w:rPr>
              <w:t>magnificent and majestic temple built in the 7th century, which is one of the masterpieces of Armenian architecture</w:t>
            </w:r>
            <w:r>
              <w:rPr>
                <w:bCs/>
                <w:color w:val="000000"/>
                <w:sz w:val="22"/>
                <w:szCs w:val="22"/>
                <w:lang w:val="en-US"/>
              </w:rPr>
              <w:t>,</w:t>
            </w:r>
            <w:r w:rsidRPr="00B0234C">
              <w:rPr>
                <w:bCs/>
                <w:color w:val="000000"/>
                <w:sz w:val="22"/>
                <w:szCs w:val="22"/>
                <w:lang w:val="en-US"/>
              </w:rPr>
              <w:t xml:space="preserve"> registered as a UNESCO World Heritage Site</w:t>
            </w:r>
            <w:r>
              <w:rPr>
                <w:bCs/>
                <w:color w:val="000000"/>
                <w:sz w:val="22"/>
                <w:szCs w:val="22"/>
                <w:lang w:val="en-US"/>
              </w:rPr>
              <w:t xml:space="preserve">. </w:t>
            </w:r>
            <w:proofErr w:type="spellStart"/>
            <w:r w:rsidRPr="00B0234C">
              <w:rPr>
                <w:bCs/>
                <w:color w:val="000000"/>
                <w:sz w:val="22"/>
                <w:szCs w:val="22"/>
                <w:lang w:val="en-US"/>
              </w:rPr>
              <w:t>Zvartnots</w:t>
            </w:r>
            <w:proofErr w:type="spellEnd"/>
            <w:r w:rsidRPr="00B0234C">
              <w:rPr>
                <w:bCs/>
                <w:color w:val="000000"/>
                <w:sz w:val="22"/>
                <w:szCs w:val="22"/>
                <w:lang w:val="en-US"/>
              </w:rPr>
              <w:t xml:space="preserve"> means "Celestial Angels". </w:t>
            </w:r>
            <w:r>
              <w:rPr>
                <w:bCs/>
                <w:color w:val="000000"/>
                <w:sz w:val="22"/>
                <w:szCs w:val="22"/>
                <w:lang w:val="en-US"/>
              </w:rPr>
              <w:t xml:space="preserve">Departure </w:t>
            </w:r>
            <w:r w:rsidRPr="0050210E">
              <w:rPr>
                <w:bCs/>
                <w:color w:val="000000"/>
                <w:sz w:val="22"/>
                <w:szCs w:val="22"/>
                <w:lang w:val="en-US"/>
              </w:rPr>
              <w:t xml:space="preserve">to </w:t>
            </w:r>
            <w:proofErr w:type="spellStart"/>
            <w:r w:rsidRPr="00C65E46">
              <w:rPr>
                <w:b/>
                <w:color w:val="000000"/>
                <w:sz w:val="22"/>
                <w:szCs w:val="22"/>
                <w:lang w:val="en-US"/>
              </w:rPr>
              <w:t>Echmiadzin</w:t>
            </w:r>
            <w:proofErr w:type="spellEnd"/>
            <w:r w:rsidRPr="0050210E">
              <w:rPr>
                <w:bCs/>
                <w:color w:val="000000"/>
                <w:sz w:val="22"/>
                <w:szCs w:val="22"/>
                <w:lang w:val="en-US"/>
              </w:rPr>
              <w:t xml:space="preserve">, the city nicknamed the "Armenian Vatican" because it is the seat of the "Catholicos," the head of the Armenian Apostolic Church. </w:t>
            </w:r>
          </w:p>
          <w:p w14:paraId="3792E0DC" w14:textId="21F83044" w:rsidR="003B30D9" w:rsidRDefault="003B30D9" w:rsidP="003B30D9">
            <w:pPr>
              <w:snapToGrid w:val="0"/>
              <w:spacing w:line="100" w:lineRule="atLeast"/>
              <w:rPr>
                <w:bCs/>
                <w:color w:val="000000"/>
                <w:sz w:val="22"/>
                <w:szCs w:val="22"/>
                <w:lang w:val="en-US"/>
              </w:rPr>
            </w:pPr>
            <w:r>
              <w:rPr>
                <w:bCs/>
                <w:color w:val="000000"/>
                <w:sz w:val="22"/>
                <w:szCs w:val="22"/>
                <w:lang w:val="en-US"/>
              </w:rPr>
              <w:t>Visit to t</w:t>
            </w:r>
            <w:r w:rsidRPr="008B2D0D">
              <w:rPr>
                <w:bCs/>
                <w:color w:val="000000"/>
                <w:sz w:val="22"/>
                <w:szCs w:val="22"/>
                <w:lang w:val="en-US"/>
              </w:rPr>
              <w:t xml:space="preserve">he </w:t>
            </w:r>
            <w:r w:rsidRPr="00C65E46">
              <w:rPr>
                <w:b/>
                <w:color w:val="000000"/>
                <w:sz w:val="22"/>
                <w:szCs w:val="22"/>
                <w:lang w:val="en-US"/>
              </w:rPr>
              <w:t xml:space="preserve">Museum "Treasures of </w:t>
            </w:r>
            <w:proofErr w:type="spellStart"/>
            <w:r w:rsidRPr="00C65E46">
              <w:rPr>
                <w:b/>
                <w:color w:val="000000"/>
                <w:sz w:val="22"/>
                <w:szCs w:val="22"/>
                <w:lang w:val="en-US"/>
              </w:rPr>
              <w:t>Echmiadzin</w:t>
            </w:r>
            <w:proofErr w:type="spellEnd"/>
            <w:r w:rsidRPr="00C65E46">
              <w:rPr>
                <w:b/>
                <w:color w:val="000000"/>
                <w:sz w:val="22"/>
                <w:szCs w:val="22"/>
                <w:lang w:val="en-US"/>
              </w:rPr>
              <w:t>"</w:t>
            </w:r>
            <w:r w:rsidRPr="008B2D0D">
              <w:rPr>
                <w:bCs/>
                <w:color w:val="000000"/>
                <w:sz w:val="22"/>
                <w:szCs w:val="22"/>
                <w:lang w:val="en-US"/>
              </w:rPr>
              <w:t xml:space="preserve"> </w:t>
            </w:r>
            <w:r>
              <w:rPr>
                <w:bCs/>
                <w:color w:val="000000"/>
                <w:sz w:val="22"/>
                <w:szCs w:val="22"/>
                <w:lang w:val="en-US"/>
              </w:rPr>
              <w:t>housing u</w:t>
            </w:r>
            <w:r w:rsidRPr="008B2D0D">
              <w:rPr>
                <w:bCs/>
                <w:color w:val="000000"/>
                <w:sz w:val="22"/>
                <w:szCs w:val="22"/>
                <w:lang w:val="en-US"/>
              </w:rPr>
              <w:t>nique holy relics and religious art. Among the many treasures there are: the Holy Lance (</w:t>
            </w:r>
            <w:proofErr w:type="spellStart"/>
            <w:r w:rsidRPr="008B2D0D">
              <w:rPr>
                <w:bCs/>
                <w:color w:val="000000"/>
                <w:sz w:val="22"/>
                <w:szCs w:val="22"/>
                <w:lang w:val="en-US"/>
              </w:rPr>
              <w:t>Geghard</w:t>
            </w:r>
            <w:proofErr w:type="spellEnd"/>
            <w:r w:rsidRPr="008B2D0D">
              <w:rPr>
                <w:bCs/>
                <w:color w:val="000000"/>
                <w:sz w:val="22"/>
                <w:szCs w:val="22"/>
                <w:lang w:val="en-US"/>
              </w:rPr>
              <w:t>), which pierced the side of Christ; the relics of Noah's Ark and other valuable pieces of art.</w:t>
            </w:r>
          </w:p>
          <w:p w14:paraId="496055C1" w14:textId="77777777" w:rsidR="00893544" w:rsidRPr="008B2D0D" w:rsidRDefault="00893544" w:rsidP="003B30D9">
            <w:pPr>
              <w:snapToGrid w:val="0"/>
              <w:spacing w:line="100" w:lineRule="atLeast"/>
              <w:rPr>
                <w:bCs/>
                <w:color w:val="000000"/>
                <w:sz w:val="22"/>
                <w:szCs w:val="22"/>
                <w:lang w:val="en-US"/>
              </w:rPr>
            </w:pPr>
          </w:p>
          <w:p w14:paraId="18C931B0" w14:textId="3A2CC8D1" w:rsidR="003B30D9" w:rsidRDefault="003B30D9" w:rsidP="003B30D9">
            <w:pPr>
              <w:snapToGrid w:val="0"/>
              <w:spacing w:line="100" w:lineRule="atLeast"/>
              <w:rPr>
                <w:bCs/>
                <w:color w:val="000000"/>
                <w:sz w:val="22"/>
                <w:szCs w:val="22"/>
                <w:lang w:val="en-US"/>
              </w:rPr>
            </w:pPr>
            <w:r>
              <w:rPr>
                <w:bCs/>
                <w:color w:val="000000"/>
                <w:sz w:val="22"/>
                <w:szCs w:val="22"/>
                <w:lang w:val="en-US"/>
              </w:rPr>
              <w:t xml:space="preserve">Lunch in the </w:t>
            </w:r>
            <w:proofErr w:type="spellStart"/>
            <w:r>
              <w:rPr>
                <w:bCs/>
                <w:color w:val="000000"/>
                <w:sz w:val="22"/>
                <w:szCs w:val="22"/>
                <w:lang w:val="en-US"/>
              </w:rPr>
              <w:t>Echmiadzin</w:t>
            </w:r>
            <w:proofErr w:type="spellEnd"/>
            <w:r>
              <w:rPr>
                <w:bCs/>
                <w:color w:val="000000"/>
                <w:sz w:val="22"/>
                <w:szCs w:val="22"/>
                <w:lang w:val="en-US"/>
              </w:rPr>
              <w:t xml:space="preserve"> monastery</w:t>
            </w:r>
          </w:p>
          <w:p w14:paraId="7983F7A3" w14:textId="1D0D4AB8" w:rsidR="003B30D9" w:rsidRDefault="003B30D9" w:rsidP="003B30D9">
            <w:pPr>
              <w:snapToGrid w:val="0"/>
              <w:spacing w:line="100" w:lineRule="atLeast"/>
              <w:rPr>
                <w:bCs/>
                <w:color w:val="000000"/>
                <w:sz w:val="22"/>
                <w:szCs w:val="22"/>
                <w:lang w:val="en-US"/>
              </w:rPr>
            </w:pPr>
            <w:r w:rsidRPr="0050210E">
              <w:rPr>
                <w:bCs/>
                <w:color w:val="000000"/>
                <w:sz w:val="22"/>
                <w:szCs w:val="22"/>
                <w:lang w:val="en-US"/>
              </w:rPr>
              <w:t>Visit to</w:t>
            </w:r>
            <w:r w:rsidRPr="0050210E">
              <w:rPr>
                <w:lang w:val="en-US"/>
              </w:rPr>
              <w:t xml:space="preserve"> </w:t>
            </w:r>
            <w:r>
              <w:rPr>
                <w:bCs/>
                <w:color w:val="000000"/>
                <w:sz w:val="22"/>
                <w:szCs w:val="22"/>
                <w:lang w:val="en-US"/>
              </w:rPr>
              <w:t>t</w:t>
            </w:r>
            <w:r w:rsidRPr="0050210E">
              <w:rPr>
                <w:bCs/>
                <w:color w:val="000000"/>
                <w:sz w:val="22"/>
                <w:szCs w:val="22"/>
                <w:lang w:val="en-US"/>
              </w:rPr>
              <w:t xml:space="preserve">he </w:t>
            </w:r>
            <w:r w:rsidRPr="00C65E46">
              <w:rPr>
                <w:b/>
                <w:color w:val="000000"/>
                <w:sz w:val="22"/>
                <w:szCs w:val="22"/>
                <w:lang w:val="en-US"/>
              </w:rPr>
              <w:t>St. Gayane Church</w:t>
            </w:r>
            <w:r>
              <w:rPr>
                <w:bCs/>
                <w:color w:val="000000"/>
                <w:sz w:val="22"/>
                <w:szCs w:val="22"/>
                <w:lang w:val="en-US"/>
              </w:rPr>
              <w:t xml:space="preserve"> and</w:t>
            </w:r>
            <w:r w:rsidRPr="0050210E">
              <w:rPr>
                <w:bCs/>
                <w:color w:val="000000"/>
                <w:sz w:val="22"/>
                <w:szCs w:val="22"/>
                <w:lang w:val="en-US"/>
              </w:rPr>
              <w:t xml:space="preserve"> the </w:t>
            </w:r>
            <w:r w:rsidRPr="00C65E46">
              <w:rPr>
                <w:b/>
                <w:color w:val="000000"/>
                <w:sz w:val="22"/>
                <w:szCs w:val="22"/>
                <w:lang w:val="en-US"/>
              </w:rPr>
              <w:t>St. Hripsime Church</w:t>
            </w:r>
            <w:r>
              <w:rPr>
                <w:bCs/>
                <w:color w:val="000000"/>
                <w:sz w:val="22"/>
                <w:szCs w:val="22"/>
                <w:lang w:val="en-US"/>
              </w:rPr>
              <w:t xml:space="preserve">, ancient </w:t>
            </w:r>
            <w:r w:rsidRPr="0050210E">
              <w:rPr>
                <w:bCs/>
                <w:color w:val="000000"/>
                <w:sz w:val="22"/>
                <w:szCs w:val="22"/>
                <w:lang w:val="en-US"/>
              </w:rPr>
              <w:t>7th-century Armenian church</w:t>
            </w:r>
            <w:r>
              <w:rPr>
                <w:bCs/>
                <w:color w:val="000000"/>
                <w:sz w:val="22"/>
                <w:szCs w:val="22"/>
                <w:lang w:val="en-US"/>
              </w:rPr>
              <w:t>es.</w:t>
            </w:r>
          </w:p>
          <w:p w14:paraId="56C02C16" w14:textId="7ED8D2C8" w:rsidR="003B30D9" w:rsidRDefault="003B30D9" w:rsidP="003B30D9">
            <w:pPr>
              <w:snapToGrid w:val="0"/>
              <w:spacing w:line="100" w:lineRule="atLeast"/>
              <w:rPr>
                <w:bCs/>
                <w:color w:val="000000"/>
                <w:sz w:val="22"/>
                <w:szCs w:val="22"/>
                <w:lang w:val="en-US"/>
              </w:rPr>
            </w:pPr>
            <w:r>
              <w:rPr>
                <w:bCs/>
                <w:color w:val="000000"/>
                <w:sz w:val="22"/>
                <w:szCs w:val="22"/>
                <w:lang w:val="en-US"/>
              </w:rPr>
              <w:t>D</w:t>
            </w:r>
            <w:r w:rsidRPr="00521C58">
              <w:rPr>
                <w:bCs/>
                <w:color w:val="000000"/>
                <w:sz w:val="22"/>
                <w:szCs w:val="22"/>
                <w:lang w:val="en-US"/>
              </w:rPr>
              <w:t xml:space="preserve">epart for </w:t>
            </w:r>
            <w:proofErr w:type="spellStart"/>
            <w:r w:rsidRPr="00521C58">
              <w:rPr>
                <w:bCs/>
                <w:color w:val="000000"/>
                <w:sz w:val="22"/>
                <w:szCs w:val="22"/>
                <w:lang w:val="en-US"/>
              </w:rPr>
              <w:t>Aknalich</w:t>
            </w:r>
            <w:proofErr w:type="spellEnd"/>
            <w:r w:rsidRPr="00521C58">
              <w:rPr>
                <w:bCs/>
                <w:color w:val="000000"/>
                <w:sz w:val="22"/>
                <w:szCs w:val="22"/>
                <w:lang w:val="en-US"/>
              </w:rPr>
              <w:t xml:space="preserve">, the site of the world's largest </w:t>
            </w:r>
            <w:r w:rsidRPr="002B638D">
              <w:rPr>
                <w:b/>
                <w:color w:val="000000"/>
                <w:sz w:val="22"/>
                <w:szCs w:val="22"/>
                <w:lang w:val="en-US"/>
              </w:rPr>
              <w:t>Yazidi temple</w:t>
            </w:r>
            <w:r w:rsidRPr="00521C58">
              <w:rPr>
                <w:bCs/>
                <w:color w:val="000000"/>
                <w:sz w:val="22"/>
                <w:szCs w:val="22"/>
                <w:lang w:val="en-US"/>
              </w:rPr>
              <w:t xml:space="preserve"> outside the area of origin of this Kurdish minority originally from Iraqi Sinjar. The temple is dedicated to Melek Tawus, the peacock angel worshipped by the Yazidis.</w:t>
            </w:r>
          </w:p>
          <w:p w14:paraId="25683C35" w14:textId="5F1B43FB" w:rsidR="003B30D9" w:rsidRPr="00B945B0" w:rsidRDefault="003B30D9" w:rsidP="003B30D9">
            <w:pPr>
              <w:snapToGrid w:val="0"/>
              <w:spacing w:line="100" w:lineRule="atLeast"/>
              <w:rPr>
                <w:bCs/>
                <w:color w:val="000000"/>
                <w:sz w:val="22"/>
                <w:szCs w:val="22"/>
                <w:lang w:val="en-US"/>
              </w:rPr>
            </w:pPr>
            <w:r w:rsidRPr="00B945B0">
              <w:rPr>
                <w:bCs/>
                <w:color w:val="000000"/>
                <w:sz w:val="22"/>
                <w:szCs w:val="22"/>
                <w:lang w:val="en-US"/>
              </w:rPr>
              <w:t xml:space="preserve">Return back to the hotel. </w:t>
            </w:r>
          </w:p>
          <w:p w14:paraId="46E26BB6" w14:textId="77777777" w:rsidR="003B30D9" w:rsidRDefault="003B30D9" w:rsidP="003B30D9">
            <w:pPr>
              <w:snapToGrid w:val="0"/>
              <w:rPr>
                <w:bCs/>
                <w:color w:val="000000"/>
                <w:sz w:val="22"/>
                <w:szCs w:val="22"/>
                <w:lang w:val="en-US"/>
              </w:rPr>
            </w:pPr>
            <w:r w:rsidRPr="00B945B0">
              <w:rPr>
                <w:bCs/>
                <w:color w:val="000000"/>
                <w:sz w:val="22"/>
                <w:szCs w:val="22"/>
                <w:lang w:val="en-US"/>
              </w:rPr>
              <w:t>Free time in the city.</w:t>
            </w:r>
          </w:p>
          <w:p w14:paraId="177DA5A0" w14:textId="2ADA8C88" w:rsidR="003B30D9" w:rsidRPr="00FF0D3D" w:rsidRDefault="003B30D9" w:rsidP="003B30D9">
            <w:pPr>
              <w:snapToGrid w:val="0"/>
              <w:rPr>
                <w:rFonts w:cs="Calibri"/>
                <w:color w:val="000000"/>
                <w:sz w:val="22"/>
                <w:szCs w:val="22"/>
                <w:shd w:val="clear" w:color="auto" w:fill="FFFFFF"/>
                <w:lang w:val="en-US"/>
              </w:rPr>
            </w:pPr>
          </w:p>
        </w:tc>
      </w:tr>
      <w:tr w:rsidR="003B30D9" w:rsidRPr="000B4E3E" w14:paraId="395146BD" w14:textId="77777777" w:rsidTr="005F4A51">
        <w:tc>
          <w:tcPr>
            <w:tcW w:w="10833" w:type="dxa"/>
            <w:tcBorders>
              <w:top w:val="single" w:sz="4" w:space="0" w:color="000000"/>
              <w:left w:val="single" w:sz="4" w:space="0" w:color="000000"/>
              <w:bottom w:val="single" w:sz="4" w:space="0" w:color="000000"/>
              <w:right w:val="single" w:sz="4" w:space="0" w:color="000000"/>
            </w:tcBorders>
            <w:shd w:val="clear" w:color="auto" w:fill="DEEAF6"/>
          </w:tcPr>
          <w:p w14:paraId="28C8C599" w14:textId="4B9E8BDF" w:rsidR="003B30D9" w:rsidRDefault="003B30D9" w:rsidP="003B30D9">
            <w:pPr>
              <w:snapToGrid w:val="0"/>
              <w:rPr>
                <w:color w:val="000000"/>
                <w:sz w:val="22"/>
                <w:szCs w:val="22"/>
                <w:lang w:val="en-US"/>
              </w:rPr>
            </w:pPr>
            <w:r>
              <w:rPr>
                <w:color w:val="000000"/>
                <w:sz w:val="22"/>
                <w:szCs w:val="22"/>
                <w:lang w:val="en-US"/>
              </w:rPr>
              <w:lastRenderedPageBreak/>
              <w:t>4</w:t>
            </w:r>
            <w:r>
              <w:rPr>
                <w:color w:val="000000"/>
                <w:sz w:val="22"/>
                <w:szCs w:val="22"/>
                <w:vertAlign w:val="superscript"/>
                <w:lang w:val="en-US"/>
              </w:rPr>
              <w:t>th</w:t>
            </w:r>
            <w:r>
              <w:rPr>
                <w:color w:val="000000"/>
                <w:sz w:val="22"/>
                <w:szCs w:val="22"/>
                <w:lang w:val="en-US"/>
              </w:rPr>
              <w:t xml:space="preserve"> day</w:t>
            </w:r>
            <w:r w:rsidRPr="00D36C4F">
              <w:rPr>
                <w:color w:val="000000"/>
                <w:sz w:val="22"/>
                <w:szCs w:val="22"/>
                <w:lang w:val="en-US"/>
              </w:rPr>
              <w:t xml:space="preserve"> KHOR VIRAP + THE ARENI CAVE I + VILLAGE OF ARENI + MASTER CLASS + N</w:t>
            </w:r>
            <w:r>
              <w:rPr>
                <w:color w:val="000000"/>
                <w:sz w:val="22"/>
                <w:szCs w:val="22"/>
                <w:lang w:val="en-US"/>
              </w:rPr>
              <w:t>O</w:t>
            </w:r>
            <w:r w:rsidRPr="00D36C4F">
              <w:rPr>
                <w:color w:val="000000"/>
                <w:sz w:val="22"/>
                <w:szCs w:val="22"/>
                <w:lang w:val="en-US"/>
              </w:rPr>
              <w:t>RAVANK</w:t>
            </w:r>
          </w:p>
        </w:tc>
      </w:tr>
      <w:tr w:rsidR="003B30D9" w:rsidRPr="000B4E3E" w14:paraId="5BAEF609" w14:textId="77777777" w:rsidTr="005F4A51">
        <w:tc>
          <w:tcPr>
            <w:tcW w:w="10833" w:type="dxa"/>
            <w:tcBorders>
              <w:top w:val="single" w:sz="4" w:space="0" w:color="000000"/>
              <w:left w:val="single" w:sz="4" w:space="0" w:color="000000"/>
              <w:bottom w:val="single" w:sz="4" w:space="0" w:color="000000"/>
              <w:right w:val="single" w:sz="4" w:space="0" w:color="000000"/>
            </w:tcBorders>
            <w:shd w:val="clear" w:color="auto" w:fill="FFFFFF"/>
          </w:tcPr>
          <w:p w14:paraId="421AC6DC" w14:textId="77777777" w:rsidR="003B30D9" w:rsidRPr="004F10B6" w:rsidRDefault="003B30D9" w:rsidP="003B30D9">
            <w:pPr>
              <w:snapToGrid w:val="0"/>
              <w:spacing w:line="100" w:lineRule="atLeast"/>
              <w:rPr>
                <w:bCs/>
                <w:color w:val="000000"/>
                <w:sz w:val="22"/>
                <w:szCs w:val="22"/>
                <w:lang w:val="en-US"/>
              </w:rPr>
            </w:pPr>
            <w:r w:rsidRPr="004F10B6">
              <w:rPr>
                <w:bCs/>
                <w:color w:val="000000"/>
                <w:sz w:val="22"/>
                <w:szCs w:val="22"/>
                <w:lang w:val="en-US"/>
              </w:rPr>
              <w:t>Breakfast at the hotel.</w:t>
            </w:r>
          </w:p>
          <w:p w14:paraId="184BBE0A" w14:textId="77777777" w:rsidR="003B30D9" w:rsidRPr="004F10B6" w:rsidRDefault="003B30D9" w:rsidP="003B30D9">
            <w:pPr>
              <w:snapToGrid w:val="0"/>
              <w:spacing w:line="100" w:lineRule="atLeast"/>
              <w:rPr>
                <w:bCs/>
                <w:color w:val="000000"/>
                <w:sz w:val="22"/>
                <w:szCs w:val="22"/>
                <w:lang w:val="en-US"/>
              </w:rPr>
            </w:pPr>
            <w:r w:rsidRPr="004F10B6">
              <w:rPr>
                <w:bCs/>
                <w:color w:val="000000"/>
                <w:sz w:val="22"/>
                <w:szCs w:val="22"/>
                <w:lang w:val="en-US"/>
              </w:rPr>
              <w:t>Meeting with guide.</w:t>
            </w:r>
          </w:p>
          <w:p w14:paraId="2CC6507D" w14:textId="77777777" w:rsidR="003B30D9" w:rsidRPr="004F10B6" w:rsidRDefault="003B30D9" w:rsidP="003B30D9">
            <w:pPr>
              <w:snapToGrid w:val="0"/>
              <w:spacing w:line="100" w:lineRule="atLeast"/>
              <w:rPr>
                <w:bCs/>
                <w:color w:val="000000"/>
                <w:sz w:val="22"/>
                <w:szCs w:val="22"/>
                <w:lang w:val="en-US"/>
              </w:rPr>
            </w:pPr>
            <w:r w:rsidRPr="004F10B6">
              <w:rPr>
                <w:bCs/>
                <w:color w:val="000000"/>
                <w:sz w:val="22"/>
                <w:szCs w:val="22"/>
                <w:lang w:val="en-US"/>
              </w:rPr>
              <w:t xml:space="preserve">Depart for the </w:t>
            </w:r>
            <w:r w:rsidRPr="004F10B6">
              <w:rPr>
                <w:b/>
                <w:color w:val="000000"/>
                <w:sz w:val="22"/>
                <w:szCs w:val="22"/>
                <w:lang w:val="en-US"/>
              </w:rPr>
              <w:t>Ararat valley</w:t>
            </w:r>
            <w:r w:rsidRPr="004F10B6">
              <w:rPr>
                <w:bCs/>
                <w:color w:val="000000"/>
                <w:sz w:val="22"/>
                <w:szCs w:val="22"/>
                <w:lang w:val="en-US"/>
              </w:rPr>
              <w:t xml:space="preserve"> with a visit to </w:t>
            </w:r>
            <w:r w:rsidRPr="004F10B6">
              <w:rPr>
                <w:b/>
                <w:color w:val="000000"/>
                <w:sz w:val="22"/>
                <w:szCs w:val="22"/>
                <w:lang w:val="en-US"/>
              </w:rPr>
              <w:t>Khor Virap monastery</w:t>
            </w:r>
            <w:r w:rsidRPr="004F10B6">
              <w:rPr>
                <w:bCs/>
                <w:color w:val="000000"/>
                <w:sz w:val="22"/>
                <w:szCs w:val="22"/>
                <w:lang w:val="en-US"/>
              </w:rPr>
              <w:t>.</w:t>
            </w:r>
          </w:p>
          <w:p w14:paraId="4F0A907E" w14:textId="77777777" w:rsidR="003B30D9" w:rsidRPr="004F10B6" w:rsidRDefault="003B30D9" w:rsidP="003B30D9">
            <w:pPr>
              <w:snapToGrid w:val="0"/>
              <w:spacing w:line="100" w:lineRule="atLeast"/>
              <w:rPr>
                <w:bCs/>
                <w:color w:val="000000"/>
                <w:sz w:val="22"/>
                <w:szCs w:val="22"/>
                <w:lang w:val="en-US"/>
              </w:rPr>
            </w:pPr>
            <w:r w:rsidRPr="004F10B6">
              <w:rPr>
                <w:bCs/>
                <w:color w:val="000000"/>
                <w:sz w:val="22"/>
                <w:szCs w:val="22"/>
                <w:lang w:val="en-US"/>
              </w:rPr>
              <w:t>Khor Virap Monastery is located in a high position on the left bank of the Araks River on the Turkish border with a splendid view of Mount Ararat.</w:t>
            </w:r>
          </w:p>
          <w:p w14:paraId="63561DBE" w14:textId="77777777" w:rsidR="003B30D9" w:rsidRPr="004F10B6" w:rsidRDefault="003B30D9" w:rsidP="003B30D9">
            <w:pPr>
              <w:snapToGrid w:val="0"/>
              <w:spacing w:line="100" w:lineRule="atLeast"/>
              <w:rPr>
                <w:bCs/>
                <w:color w:val="000000"/>
                <w:sz w:val="22"/>
                <w:szCs w:val="22"/>
                <w:lang w:val="en-US"/>
              </w:rPr>
            </w:pPr>
            <w:r w:rsidRPr="004F10B6">
              <w:rPr>
                <w:bCs/>
                <w:color w:val="000000"/>
                <w:sz w:val="22"/>
                <w:szCs w:val="22"/>
                <w:lang w:val="en-US"/>
              </w:rPr>
              <w:t xml:space="preserve">Continue to the </w:t>
            </w:r>
            <w:proofErr w:type="spellStart"/>
            <w:r w:rsidRPr="004F10B6">
              <w:rPr>
                <w:bCs/>
                <w:color w:val="000000"/>
                <w:sz w:val="22"/>
                <w:szCs w:val="22"/>
                <w:lang w:val="en-US"/>
              </w:rPr>
              <w:t>Vajots</w:t>
            </w:r>
            <w:proofErr w:type="spellEnd"/>
            <w:r w:rsidRPr="004F10B6">
              <w:rPr>
                <w:bCs/>
                <w:color w:val="000000"/>
                <w:sz w:val="22"/>
                <w:szCs w:val="22"/>
                <w:lang w:val="en-US"/>
              </w:rPr>
              <w:t xml:space="preserve"> </w:t>
            </w:r>
            <w:proofErr w:type="spellStart"/>
            <w:r w:rsidRPr="004F10B6">
              <w:rPr>
                <w:bCs/>
                <w:color w:val="000000"/>
                <w:sz w:val="22"/>
                <w:szCs w:val="22"/>
                <w:lang w:val="en-US"/>
              </w:rPr>
              <w:t>Dzor</w:t>
            </w:r>
            <w:proofErr w:type="spellEnd"/>
            <w:r w:rsidRPr="004F10B6">
              <w:rPr>
                <w:bCs/>
                <w:color w:val="000000"/>
                <w:sz w:val="22"/>
                <w:szCs w:val="22"/>
                <w:lang w:val="en-US"/>
              </w:rPr>
              <w:t xml:space="preserve"> region along the beautiful </w:t>
            </w:r>
            <w:proofErr w:type="spellStart"/>
            <w:r w:rsidRPr="004F10B6">
              <w:rPr>
                <w:bCs/>
                <w:color w:val="000000"/>
                <w:sz w:val="22"/>
                <w:szCs w:val="22"/>
                <w:lang w:val="en-US"/>
              </w:rPr>
              <w:t>Gnishik</w:t>
            </w:r>
            <w:proofErr w:type="spellEnd"/>
            <w:r w:rsidRPr="004F10B6">
              <w:rPr>
                <w:bCs/>
                <w:color w:val="000000"/>
                <w:sz w:val="22"/>
                <w:szCs w:val="22"/>
                <w:lang w:val="en-US"/>
              </w:rPr>
              <w:t xml:space="preserve"> River Gorge.</w:t>
            </w:r>
          </w:p>
          <w:p w14:paraId="79BFF868" w14:textId="77777777" w:rsidR="003B30D9" w:rsidRPr="004F10B6" w:rsidRDefault="003B30D9" w:rsidP="003B30D9">
            <w:pPr>
              <w:snapToGrid w:val="0"/>
              <w:spacing w:line="100" w:lineRule="atLeast"/>
              <w:rPr>
                <w:bCs/>
                <w:color w:val="000000"/>
                <w:sz w:val="22"/>
                <w:szCs w:val="22"/>
                <w:lang w:val="en-US"/>
              </w:rPr>
            </w:pPr>
            <w:r w:rsidRPr="004F10B6">
              <w:rPr>
                <w:bCs/>
                <w:color w:val="000000"/>
                <w:sz w:val="22"/>
                <w:szCs w:val="22"/>
                <w:lang w:val="en-US"/>
              </w:rPr>
              <w:t xml:space="preserve">You will visit </w:t>
            </w:r>
            <w:r w:rsidRPr="004F10B6">
              <w:rPr>
                <w:b/>
                <w:color w:val="000000"/>
                <w:sz w:val="22"/>
                <w:szCs w:val="22"/>
                <w:lang w:val="en-US"/>
              </w:rPr>
              <w:t>Areni Cave 1 (Bird Cave).</w:t>
            </w:r>
            <w:r w:rsidRPr="004F10B6">
              <w:rPr>
                <w:bCs/>
                <w:color w:val="000000"/>
                <w:sz w:val="22"/>
                <w:szCs w:val="22"/>
                <w:lang w:val="en-US"/>
              </w:rPr>
              <w:t xml:space="preserve"> The oldest shoe in the world was found right here during archaeological excavations.</w:t>
            </w:r>
          </w:p>
          <w:p w14:paraId="54A9ADAF" w14:textId="77777777" w:rsidR="003B30D9" w:rsidRPr="004F10B6" w:rsidRDefault="003B30D9" w:rsidP="003B30D9">
            <w:pPr>
              <w:snapToGrid w:val="0"/>
              <w:spacing w:line="100" w:lineRule="atLeast"/>
              <w:rPr>
                <w:bCs/>
                <w:color w:val="000000"/>
                <w:sz w:val="22"/>
                <w:szCs w:val="22"/>
                <w:lang w:val="en-US"/>
              </w:rPr>
            </w:pPr>
            <w:r w:rsidRPr="004F10B6">
              <w:rPr>
                <w:b/>
                <w:color w:val="000000"/>
                <w:sz w:val="22"/>
                <w:szCs w:val="22"/>
                <w:lang w:val="en-US"/>
              </w:rPr>
              <w:t>The village of Areni</w:t>
            </w:r>
            <w:r w:rsidRPr="004F10B6">
              <w:rPr>
                <w:bCs/>
                <w:color w:val="000000"/>
                <w:sz w:val="22"/>
                <w:szCs w:val="22"/>
                <w:lang w:val="en-US"/>
              </w:rPr>
              <w:t xml:space="preserve"> is located in the </w:t>
            </w:r>
            <w:proofErr w:type="spellStart"/>
            <w:r w:rsidRPr="004F10B6">
              <w:rPr>
                <w:bCs/>
                <w:color w:val="000000"/>
                <w:sz w:val="22"/>
                <w:szCs w:val="22"/>
                <w:lang w:val="en-US"/>
              </w:rPr>
              <w:t>Vayots</w:t>
            </w:r>
            <w:proofErr w:type="spellEnd"/>
            <w:r w:rsidRPr="004F10B6">
              <w:rPr>
                <w:bCs/>
                <w:color w:val="000000"/>
                <w:sz w:val="22"/>
                <w:szCs w:val="22"/>
                <w:lang w:val="en-US"/>
              </w:rPr>
              <w:t xml:space="preserve"> </w:t>
            </w:r>
            <w:proofErr w:type="spellStart"/>
            <w:r w:rsidRPr="004F10B6">
              <w:rPr>
                <w:bCs/>
                <w:color w:val="000000"/>
                <w:sz w:val="22"/>
                <w:szCs w:val="22"/>
                <w:lang w:val="en-US"/>
              </w:rPr>
              <w:t>Dzor</w:t>
            </w:r>
            <w:proofErr w:type="spellEnd"/>
            <w:r w:rsidRPr="004F10B6">
              <w:rPr>
                <w:bCs/>
                <w:color w:val="000000"/>
                <w:sz w:val="22"/>
                <w:szCs w:val="22"/>
                <w:lang w:val="en-US"/>
              </w:rPr>
              <w:t xml:space="preserve"> region. This sunny village is famous for its best wine assortments. Due to its specific flavor and delicate taste, "Areni" wine has its respected place among the best Armenian wines.</w:t>
            </w:r>
          </w:p>
          <w:p w14:paraId="0C78EED0" w14:textId="77777777" w:rsidR="003B30D9" w:rsidRPr="004F10B6" w:rsidRDefault="003B30D9" w:rsidP="003B30D9">
            <w:pPr>
              <w:snapToGrid w:val="0"/>
              <w:spacing w:line="100" w:lineRule="atLeast"/>
              <w:rPr>
                <w:bCs/>
                <w:color w:val="000000"/>
                <w:sz w:val="22"/>
                <w:szCs w:val="22"/>
                <w:lang w:val="en-US"/>
              </w:rPr>
            </w:pPr>
          </w:p>
          <w:p w14:paraId="62F7392C" w14:textId="3C5DB910" w:rsidR="003B30D9" w:rsidRPr="004F10B6" w:rsidRDefault="003B30D9" w:rsidP="003B30D9">
            <w:pPr>
              <w:snapToGrid w:val="0"/>
              <w:spacing w:line="100" w:lineRule="atLeast"/>
              <w:rPr>
                <w:bCs/>
                <w:color w:val="000000"/>
                <w:sz w:val="22"/>
                <w:szCs w:val="22"/>
                <w:lang w:val="en-US"/>
              </w:rPr>
            </w:pPr>
            <w:r w:rsidRPr="004F10B6">
              <w:rPr>
                <w:bCs/>
                <w:color w:val="000000"/>
                <w:sz w:val="22"/>
                <w:szCs w:val="22"/>
                <w:lang w:val="en-US"/>
              </w:rPr>
              <w:t xml:space="preserve">Lunch in a village </w:t>
            </w:r>
            <w:r w:rsidR="007D193A">
              <w:rPr>
                <w:bCs/>
                <w:color w:val="000000"/>
                <w:sz w:val="22"/>
                <w:szCs w:val="22"/>
                <w:lang w:val="en-US"/>
              </w:rPr>
              <w:t>restaurant</w:t>
            </w:r>
            <w:r w:rsidRPr="004F10B6">
              <w:rPr>
                <w:bCs/>
                <w:color w:val="000000"/>
                <w:sz w:val="22"/>
                <w:szCs w:val="22"/>
                <w:lang w:val="en-US"/>
              </w:rPr>
              <w:t xml:space="preserve"> with a master class on barbecue cooking in a tandoor and wine </w:t>
            </w:r>
            <w:r>
              <w:rPr>
                <w:bCs/>
                <w:color w:val="000000"/>
                <w:sz w:val="22"/>
                <w:szCs w:val="22"/>
                <w:lang w:val="en-US"/>
              </w:rPr>
              <w:t>tasting</w:t>
            </w:r>
            <w:r w:rsidRPr="004F10B6">
              <w:rPr>
                <w:bCs/>
                <w:color w:val="000000"/>
                <w:sz w:val="22"/>
                <w:szCs w:val="22"/>
                <w:lang w:val="en-US"/>
              </w:rPr>
              <w:t>.</w:t>
            </w:r>
          </w:p>
          <w:p w14:paraId="786C69D8" w14:textId="77777777" w:rsidR="003B30D9" w:rsidRDefault="003B30D9" w:rsidP="003B30D9">
            <w:pPr>
              <w:snapToGrid w:val="0"/>
              <w:spacing w:line="100" w:lineRule="atLeast"/>
              <w:rPr>
                <w:bCs/>
                <w:color w:val="000000"/>
                <w:sz w:val="22"/>
                <w:szCs w:val="22"/>
                <w:lang w:val="en-US"/>
              </w:rPr>
            </w:pPr>
          </w:p>
          <w:p w14:paraId="59F3B76C" w14:textId="33694207" w:rsidR="003B30D9" w:rsidRPr="002109FF" w:rsidRDefault="003B30D9" w:rsidP="003B30D9">
            <w:pPr>
              <w:snapToGrid w:val="0"/>
              <w:spacing w:line="100" w:lineRule="atLeast"/>
              <w:rPr>
                <w:b/>
                <w:bCs/>
                <w:color w:val="000000"/>
                <w:sz w:val="22"/>
                <w:szCs w:val="22"/>
                <w:lang w:val="en-US"/>
              </w:rPr>
            </w:pPr>
            <w:proofErr w:type="spellStart"/>
            <w:r w:rsidRPr="004F10B6">
              <w:rPr>
                <w:b/>
                <w:bCs/>
                <w:color w:val="000000"/>
                <w:sz w:val="22"/>
                <w:szCs w:val="22"/>
                <w:lang w:val="en-US"/>
              </w:rPr>
              <w:t>Noravank</w:t>
            </w:r>
            <w:proofErr w:type="spellEnd"/>
            <w:r w:rsidRPr="004F10B6">
              <w:rPr>
                <w:b/>
                <w:bCs/>
                <w:color w:val="000000"/>
                <w:sz w:val="22"/>
                <w:szCs w:val="22"/>
                <w:lang w:val="en-US"/>
              </w:rPr>
              <w:t>.</w:t>
            </w:r>
            <w:r w:rsidRPr="004F10B6">
              <w:rPr>
                <w:b/>
                <w:bCs/>
                <w:i/>
                <w:iCs/>
                <w:color w:val="000000"/>
                <w:sz w:val="22"/>
                <w:szCs w:val="22"/>
                <w:lang w:val="en-US"/>
              </w:rPr>
              <w:t xml:space="preserve"> </w:t>
            </w:r>
            <w:r w:rsidRPr="004F10B6">
              <w:rPr>
                <w:color w:val="000000"/>
                <w:sz w:val="22"/>
                <w:szCs w:val="22"/>
                <w:lang w:val="en-US"/>
              </w:rPr>
              <w:t>Passing a narrow road surrounded by rocks from hundreds of caves, one discovers a scene of harmony of architecture with nature. The monastery</w:t>
            </w:r>
            <w:r>
              <w:rPr>
                <w:color w:val="000000"/>
                <w:sz w:val="22"/>
                <w:szCs w:val="22"/>
                <w:lang w:val="en-US"/>
              </w:rPr>
              <w:t xml:space="preserve"> complex </w:t>
            </w:r>
            <w:r w:rsidRPr="004F10B6">
              <w:rPr>
                <w:color w:val="000000"/>
                <w:sz w:val="22"/>
                <w:szCs w:val="22"/>
                <w:lang w:val="en-US"/>
              </w:rPr>
              <w:t xml:space="preserve">with refined architectural solutions and luxurious embellishments is one of the most brilliant examples of 13th-century Armenian architecture. </w:t>
            </w:r>
            <w:proofErr w:type="spellStart"/>
            <w:r w:rsidRPr="004F10B6">
              <w:rPr>
                <w:color w:val="000000"/>
                <w:sz w:val="22"/>
                <w:szCs w:val="22"/>
                <w:lang w:val="en-US"/>
              </w:rPr>
              <w:t>Noravank</w:t>
            </w:r>
            <w:proofErr w:type="spellEnd"/>
            <w:r w:rsidRPr="004F10B6">
              <w:rPr>
                <w:color w:val="000000"/>
                <w:sz w:val="22"/>
                <w:szCs w:val="22"/>
                <w:lang w:val="en-US"/>
              </w:rPr>
              <w:t xml:space="preserve"> </w:t>
            </w:r>
            <w:r w:rsidRPr="002109FF">
              <w:rPr>
                <w:color w:val="000000"/>
                <w:sz w:val="22"/>
                <w:szCs w:val="22"/>
                <w:lang w:val="en-US"/>
              </w:rPr>
              <w:t>includes</w:t>
            </w:r>
            <w:r w:rsidRPr="002109FF">
              <w:rPr>
                <w:b/>
                <w:bCs/>
                <w:color w:val="000000"/>
                <w:sz w:val="22"/>
                <w:szCs w:val="22"/>
                <w:lang w:val="en-US"/>
              </w:rPr>
              <w:t xml:space="preserve"> churches of St. Karapet, St. Gregory the Illuminator and St. </w:t>
            </w:r>
            <w:proofErr w:type="spellStart"/>
            <w:r w:rsidRPr="002109FF">
              <w:rPr>
                <w:b/>
                <w:bCs/>
                <w:color w:val="000000"/>
                <w:sz w:val="22"/>
                <w:szCs w:val="22"/>
                <w:lang w:val="en-US"/>
              </w:rPr>
              <w:t>Astvatsatsin</w:t>
            </w:r>
            <w:proofErr w:type="spellEnd"/>
            <w:r w:rsidRPr="002109FF">
              <w:rPr>
                <w:b/>
                <w:bCs/>
                <w:color w:val="000000"/>
                <w:sz w:val="22"/>
                <w:szCs w:val="22"/>
                <w:lang w:val="en-US"/>
              </w:rPr>
              <w:t xml:space="preserve"> (Holy Mother of God).</w:t>
            </w:r>
          </w:p>
          <w:p w14:paraId="75D096A7" w14:textId="1DA29F37" w:rsidR="003B30D9" w:rsidRPr="004F10B6" w:rsidRDefault="003B30D9" w:rsidP="003B30D9">
            <w:pPr>
              <w:snapToGrid w:val="0"/>
              <w:spacing w:line="100" w:lineRule="atLeast"/>
              <w:rPr>
                <w:color w:val="000000"/>
                <w:sz w:val="22"/>
                <w:szCs w:val="22"/>
                <w:lang w:val="en-US"/>
              </w:rPr>
            </w:pPr>
            <w:r w:rsidRPr="004F10B6">
              <w:rPr>
                <w:color w:val="000000"/>
                <w:sz w:val="22"/>
                <w:szCs w:val="22"/>
                <w:lang w:val="en-US"/>
              </w:rPr>
              <w:t>Return to the city of Yerevan</w:t>
            </w:r>
          </w:p>
          <w:p w14:paraId="526B6E5F" w14:textId="77777777" w:rsidR="007D193A" w:rsidRDefault="007D193A" w:rsidP="007D193A">
            <w:pPr>
              <w:snapToGrid w:val="0"/>
              <w:rPr>
                <w:bCs/>
                <w:color w:val="000000"/>
                <w:sz w:val="22"/>
                <w:szCs w:val="22"/>
                <w:lang w:val="en-US"/>
              </w:rPr>
            </w:pPr>
            <w:r w:rsidRPr="00B945B0">
              <w:rPr>
                <w:bCs/>
                <w:color w:val="000000"/>
                <w:sz w:val="22"/>
                <w:szCs w:val="22"/>
                <w:lang w:val="en-US"/>
              </w:rPr>
              <w:t>Free time in the city.</w:t>
            </w:r>
          </w:p>
          <w:p w14:paraId="2A9CC7EF" w14:textId="77777777" w:rsidR="003B30D9" w:rsidRPr="00297ADB" w:rsidRDefault="003B30D9" w:rsidP="003B30D9">
            <w:pPr>
              <w:snapToGrid w:val="0"/>
              <w:spacing w:line="100" w:lineRule="atLeast"/>
              <w:rPr>
                <w:rFonts w:cs="Calibri"/>
                <w:color w:val="000000"/>
                <w:sz w:val="22"/>
                <w:szCs w:val="22"/>
                <w:lang w:val="en-US"/>
              </w:rPr>
            </w:pPr>
          </w:p>
        </w:tc>
      </w:tr>
      <w:tr w:rsidR="006D7159" w:rsidRPr="000B4E3E" w14:paraId="128318C9" w14:textId="77777777" w:rsidTr="005F4A51">
        <w:tc>
          <w:tcPr>
            <w:tcW w:w="10833" w:type="dxa"/>
            <w:tcBorders>
              <w:top w:val="single" w:sz="4" w:space="0" w:color="000000"/>
              <w:left w:val="single" w:sz="4" w:space="0" w:color="000000"/>
              <w:bottom w:val="single" w:sz="4" w:space="0" w:color="000000"/>
              <w:right w:val="single" w:sz="4" w:space="0" w:color="000000"/>
            </w:tcBorders>
            <w:shd w:val="clear" w:color="auto" w:fill="DEEAF6"/>
          </w:tcPr>
          <w:p w14:paraId="43A455F9" w14:textId="367A409A" w:rsidR="006D7159" w:rsidRPr="00BE790B" w:rsidRDefault="006D7159" w:rsidP="006D7159">
            <w:pPr>
              <w:snapToGrid w:val="0"/>
              <w:rPr>
                <w:color w:val="000000"/>
                <w:sz w:val="22"/>
                <w:szCs w:val="22"/>
                <w:lang w:val="en-US"/>
              </w:rPr>
            </w:pPr>
            <w:r w:rsidRPr="00297ADB">
              <w:rPr>
                <w:color w:val="000000"/>
                <w:sz w:val="22"/>
                <w:szCs w:val="22"/>
                <w:lang w:val="en-US"/>
              </w:rPr>
              <w:t>5</w:t>
            </w:r>
            <w:r w:rsidRPr="00297ADB">
              <w:rPr>
                <w:color w:val="000000"/>
                <w:sz w:val="22"/>
                <w:szCs w:val="22"/>
                <w:vertAlign w:val="superscript"/>
                <w:lang w:val="en-US"/>
              </w:rPr>
              <w:t>th</w:t>
            </w:r>
            <w:r w:rsidRPr="00297ADB">
              <w:rPr>
                <w:color w:val="000000"/>
                <w:sz w:val="22"/>
                <w:szCs w:val="22"/>
                <w:lang w:val="en-US"/>
              </w:rPr>
              <w:t xml:space="preserve"> </w:t>
            </w:r>
            <w:r>
              <w:rPr>
                <w:color w:val="000000"/>
                <w:sz w:val="22"/>
                <w:szCs w:val="22"/>
                <w:lang w:val="en-US"/>
              </w:rPr>
              <w:t>day</w:t>
            </w:r>
            <w:r w:rsidRPr="00297ADB">
              <w:rPr>
                <w:color w:val="000000"/>
                <w:sz w:val="22"/>
                <w:szCs w:val="22"/>
                <w:lang w:val="en-US"/>
              </w:rPr>
              <w:t xml:space="preserve"> </w:t>
            </w:r>
            <w:r>
              <w:rPr>
                <w:color w:val="000000"/>
                <w:sz w:val="22"/>
                <w:szCs w:val="22"/>
                <w:lang w:val="en-US"/>
              </w:rPr>
              <w:t>HAGHARTSIN + GOSHAVANK + DILIJAN + MOLOCANI VILLAGE</w:t>
            </w:r>
          </w:p>
        </w:tc>
      </w:tr>
      <w:tr w:rsidR="006D7159" w:rsidRPr="000B4E3E" w14:paraId="01AB1DE7" w14:textId="77777777" w:rsidTr="005F4A51">
        <w:tc>
          <w:tcPr>
            <w:tcW w:w="10833" w:type="dxa"/>
            <w:tcBorders>
              <w:top w:val="single" w:sz="4" w:space="0" w:color="000000"/>
              <w:left w:val="single" w:sz="4" w:space="0" w:color="000000"/>
              <w:bottom w:val="single" w:sz="4" w:space="0" w:color="000000"/>
              <w:right w:val="single" w:sz="4" w:space="0" w:color="000000"/>
            </w:tcBorders>
            <w:shd w:val="clear" w:color="auto" w:fill="FFFFFF"/>
          </w:tcPr>
          <w:p w14:paraId="1300AEC0" w14:textId="77777777" w:rsidR="006D7159" w:rsidRPr="00FB47EE" w:rsidRDefault="006D7159" w:rsidP="006D7159">
            <w:pPr>
              <w:snapToGrid w:val="0"/>
              <w:spacing w:line="100" w:lineRule="atLeast"/>
              <w:rPr>
                <w:bCs/>
                <w:color w:val="000000"/>
                <w:sz w:val="22"/>
                <w:szCs w:val="22"/>
                <w:lang w:val="en-US"/>
              </w:rPr>
            </w:pPr>
            <w:r w:rsidRPr="00FB47EE">
              <w:rPr>
                <w:bCs/>
                <w:color w:val="000000"/>
                <w:sz w:val="22"/>
                <w:szCs w:val="22"/>
                <w:lang w:val="en-US"/>
              </w:rPr>
              <w:t>Breakfast at the hotel.</w:t>
            </w:r>
          </w:p>
          <w:p w14:paraId="1C3CB1A1" w14:textId="6111239B" w:rsidR="006D7159" w:rsidRPr="00FB47EE" w:rsidRDefault="006D7159" w:rsidP="006D7159">
            <w:pPr>
              <w:snapToGrid w:val="0"/>
              <w:spacing w:line="100" w:lineRule="atLeast"/>
              <w:rPr>
                <w:bCs/>
                <w:color w:val="000000"/>
                <w:sz w:val="22"/>
                <w:szCs w:val="22"/>
                <w:lang w:val="en-US"/>
              </w:rPr>
            </w:pPr>
            <w:r w:rsidRPr="00FB47EE">
              <w:rPr>
                <w:bCs/>
                <w:color w:val="000000"/>
                <w:sz w:val="22"/>
                <w:szCs w:val="22"/>
                <w:lang w:val="en-US"/>
              </w:rPr>
              <w:t>Meeting with guide.</w:t>
            </w:r>
          </w:p>
          <w:p w14:paraId="5F771D1B" w14:textId="77777777" w:rsidR="006D7159" w:rsidRPr="00FB47EE" w:rsidRDefault="006D7159" w:rsidP="006D7159">
            <w:pPr>
              <w:snapToGrid w:val="0"/>
              <w:spacing w:line="100" w:lineRule="atLeast"/>
              <w:rPr>
                <w:bCs/>
                <w:color w:val="000000"/>
                <w:sz w:val="22"/>
                <w:szCs w:val="22"/>
                <w:lang w:val="en-US"/>
              </w:rPr>
            </w:pPr>
            <w:r w:rsidRPr="00FB47EE">
              <w:rPr>
                <w:bCs/>
                <w:color w:val="000000"/>
                <w:sz w:val="22"/>
                <w:szCs w:val="22"/>
                <w:lang w:val="en-US"/>
              </w:rPr>
              <w:t xml:space="preserve">Transfer </w:t>
            </w:r>
            <w:r>
              <w:rPr>
                <w:bCs/>
                <w:color w:val="000000"/>
                <w:sz w:val="22"/>
                <w:szCs w:val="22"/>
                <w:lang w:val="en-US"/>
              </w:rPr>
              <w:t>to</w:t>
            </w:r>
            <w:r w:rsidRPr="00FB47EE">
              <w:rPr>
                <w:bCs/>
                <w:color w:val="000000"/>
                <w:sz w:val="22"/>
                <w:szCs w:val="22"/>
                <w:lang w:val="en-US"/>
              </w:rPr>
              <w:t xml:space="preserve"> </w:t>
            </w:r>
            <w:proofErr w:type="spellStart"/>
            <w:r w:rsidRPr="00FB47EE">
              <w:rPr>
                <w:b/>
                <w:color w:val="000000"/>
                <w:sz w:val="22"/>
                <w:szCs w:val="22"/>
                <w:lang w:val="en-US"/>
              </w:rPr>
              <w:t>Haghartsin</w:t>
            </w:r>
            <w:proofErr w:type="spellEnd"/>
            <w:r w:rsidRPr="00FB47EE">
              <w:rPr>
                <w:bCs/>
                <w:color w:val="000000"/>
                <w:sz w:val="22"/>
                <w:szCs w:val="22"/>
                <w:lang w:val="en-US"/>
              </w:rPr>
              <w:t xml:space="preserve">. (150 km, 2 hours) </w:t>
            </w:r>
          </w:p>
          <w:p w14:paraId="77A46C0F" w14:textId="698FDE54" w:rsidR="006D7159" w:rsidRDefault="006D7159" w:rsidP="006D7159">
            <w:pPr>
              <w:snapToGrid w:val="0"/>
              <w:spacing w:line="100" w:lineRule="atLeast"/>
              <w:rPr>
                <w:bCs/>
                <w:color w:val="000000"/>
                <w:sz w:val="22"/>
                <w:szCs w:val="22"/>
                <w:lang w:val="en-US"/>
              </w:rPr>
            </w:pPr>
            <w:r>
              <w:rPr>
                <w:bCs/>
                <w:color w:val="000000"/>
                <w:sz w:val="22"/>
                <w:szCs w:val="22"/>
                <w:lang w:val="en-US"/>
              </w:rPr>
              <w:t xml:space="preserve">The </w:t>
            </w:r>
            <w:proofErr w:type="spellStart"/>
            <w:r w:rsidRPr="00FB47EE">
              <w:rPr>
                <w:b/>
                <w:color w:val="000000"/>
                <w:sz w:val="22"/>
                <w:szCs w:val="22"/>
                <w:lang w:val="en-US"/>
              </w:rPr>
              <w:t>Haghartsin</w:t>
            </w:r>
            <w:proofErr w:type="spellEnd"/>
            <w:r w:rsidRPr="00FB47EE">
              <w:rPr>
                <w:b/>
                <w:color w:val="000000"/>
                <w:sz w:val="22"/>
                <w:szCs w:val="22"/>
                <w:lang w:val="en-US"/>
              </w:rPr>
              <w:t xml:space="preserve"> Monastery</w:t>
            </w:r>
            <w:r w:rsidRPr="00FB47EE">
              <w:rPr>
                <w:bCs/>
                <w:color w:val="000000"/>
                <w:sz w:val="22"/>
                <w:szCs w:val="22"/>
                <w:lang w:val="en-US"/>
              </w:rPr>
              <w:t xml:space="preserve"> (10th - 13th </w:t>
            </w:r>
            <w:r>
              <w:rPr>
                <w:bCs/>
                <w:color w:val="000000"/>
                <w:sz w:val="22"/>
                <w:szCs w:val="22"/>
                <w:lang w:val="en-US"/>
              </w:rPr>
              <w:t>centuries</w:t>
            </w:r>
            <w:r w:rsidRPr="00FB47EE">
              <w:rPr>
                <w:bCs/>
                <w:color w:val="000000"/>
                <w:sz w:val="22"/>
                <w:szCs w:val="22"/>
                <w:lang w:val="en-US"/>
              </w:rPr>
              <w:t xml:space="preserve">), located in the forests of the Tavush region, </w:t>
            </w:r>
            <w:r w:rsidRPr="00514961">
              <w:rPr>
                <w:bCs/>
                <w:color w:val="000000"/>
                <w:sz w:val="22"/>
                <w:szCs w:val="22"/>
                <w:lang w:val="en-US"/>
              </w:rPr>
              <w:t>inside majestic forests, surrounded by the Ijevan Range</w:t>
            </w:r>
            <w:r>
              <w:rPr>
                <w:bCs/>
                <w:color w:val="000000"/>
                <w:sz w:val="22"/>
                <w:szCs w:val="22"/>
                <w:lang w:val="en-US"/>
              </w:rPr>
              <w:t xml:space="preserve">. </w:t>
            </w:r>
            <w:r w:rsidRPr="0063521C">
              <w:rPr>
                <w:bCs/>
                <w:color w:val="000000"/>
                <w:sz w:val="22"/>
                <w:szCs w:val="22"/>
                <w:lang w:val="en-US"/>
              </w:rPr>
              <w:t xml:space="preserve">The monastery complex was built in the 11th century and is a beautiful example of ancient Armenian architecture. </w:t>
            </w:r>
            <w:r>
              <w:rPr>
                <w:bCs/>
                <w:color w:val="000000"/>
                <w:sz w:val="22"/>
                <w:szCs w:val="22"/>
                <w:lang w:val="en-US"/>
              </w:rPr>
              <w:t>Y</w:t>
            </w:r>
            <w:r w:rsidRPr="0063521C">
              <w:rPr>
                <w:bCs/>
                <w:color w:val="000000"/>
                <w:sz w:val="22"/>
                <w:szCs w:val="22"/>
                <w:lang w:val="en-US"/>
              </w:rPr>
              <w:t xml:space="preserve">ou will </w:t>
            </w:r>
            <w:r>
              <w:rPr>
                <w:bCs/>
                <w:color w:val="000000"/>
                <w:sz w:val="22"/>
                <w:szCs w:val="22"/>
                <w:lang w:val="en-US"/>
              </w:rPr>
              <w:t xml:space="preserve">also </w:t>
            </w:r>
            <w:r w:rsidRPr="0063521C">
              <w:rPr>
                <w:bCs/>
                <w:color w:val="000000"/>
                <w:sz w:val="22"/>
                <w:szCs w:val="22"/>
                <w:lang w:val="en-US"/>
              </w:rPr>
              <w:t>see a legendary walnut tree, which is more than 1000 years old</w:t>
            </w:r>
            <w:r>
              <w:rPr>
                <w:bCs/>
                <w:color w:val="000000"/>
                <w:sz w:val="22"/>
                <w:szCs w:val="22"/>
                <w:lang w:val="en-US"/>
              </w:rPr>
              <w:t>.</w:t>
            </w:r>
          </w:p>
          <w:p w14:paraId="79D27C79" w14:textId="4F51215E" w:rsidR="006D7159" w:rsidRDefault="006D7159" w:rsidP="006D7159">
            <w:pPr>
              <w:snapToGrid w:val="0"/>
              <w:spacing w:line="100" w:lineRule="atLeast"/>
              <w:rPr>
                <w:bCs/>
                <w:color w:val="000000"/>
                <w:sz w:val="22"/>
                <w:szCs w:val="22"/>
                <w:lang w:val="en-US"/>
              </w:rPr>
            </w:pPr>
            <w:r>
              <w:rPr>
                <w:bCs/>
                <w:color w:val="000000"/>
                <w:sz w:val="22"/>
                <w:szCs w:val="22"/>
                <w:lang w:val="en-US"/>
              </w:rPr>
              <w:t>Visit to</w:t>
            </w:r>
            <w:r w:rsidRPr="0063521C">
              <w:rPr>
                <w:bCs/>
                <w:color w:val="000000"/>
                <w:sz w:val="22"/>
                <w:szCs w:val="22"/>
                <w:lang w:val="en-US"/>
              </w:rPr>
              <w:t xml:space="preserve"> the village of Gosh and the monastery of the same name</w:t>
            </w:r>
            <w:r>
              <w:rPr>
                <w:bCs/>
                <w:color w:val="000000"/>
                <w:sz w:val="22"/>
                <w:szCs w:val="22"/>
                <w:lang w:val="en-US"/>
              </w:rPr>
              <w:t xml:space="preserve">: </w:t>
            </w:r>
            <w:r w:rsidRPr="0063521C">
              <w:rPr>
                <w:bCs/>
                <w:color w:val="000000"/>
                <w:sz w:val="22"/>
                <w:szCs w:val="22"/>
                <w:lang w:val="en-US"/>
              </w:rPr>
              <w:t>it preserves some of the most beautiful and ancient Khachkars in all of Armenia.</w:t>
            </w:r>
            <w:r w:rsidRPr="00514961">
              <w:rPr>
                <w:bCs/>
                <w:color w:val="000000"/>
                <w:sz w:val="22"/>
                <w:szCs w:val="22"/>
                <w:lang w:val="en-US"/>
              </w:rPr>
              <w:t xml:space="preserve"> The monastery complex was built in 1188 by Mkhitar Gosh (and named after him), a great ancient Armenian philosopher and historian who created the first Armenian judicial book (a code of laws). In ancient times</w:t>
            </w:r>
            <w:r>
              <w:rPr>
                <w:bCs/>
                <w:color w:val="000000"/>
                <w:sz w:val="22"/>
                <w:szCs w:val="22"/>
                <w:lang w:val="en-US"/>
              </w:rPr>
              <w:t>,</w:t>
            </w:r>
            <w:r w:rsidRPr="00514961">
              <w:rPr>
                <w:bCs/>
                <w:color w:val="000000"/>
                <w:sz w:val="22"/>
                <w:szCs w:val="22"/>
                <w:lang w:val="en-US"/>
              </w:rPr>
              <w:t xml:space="preserve"> </w:t>
            </w:r>
            <w:r w:rsidRPr="00AA3AA9">
              <w:rPr>
                <w:b/>
                <w:color w:val="000000"/>
                <w:sz w:val="22"/>
                <w:szCs w:val="22"/>
                <w:lang w:val="en-US"/>
              </w:rPr>
              <w:t>Goshavank</w:t>
            </w:r>
            <w:r w:rsidRPr="00514961">
              <w:rPr>
                <w:bCs/>
                <w:color w:val="000000"/>
                <w:sz w:val="22"/>
                <w:szCs w:val="22"/>
                <w:lang w:val="en-US"/>
              </w:rPr>
              <w:t xml:space="preserve"> was famous for its seminary and university, where prominent Armenian historians, philosophers and cultural figures studied. In this beautiful architectural </w:t>
            </w:r>
            <w:proofErr w:type="gramStart"/>
            <w:r w:rsidRPr="00514961">
              <w:rPr>
                <w:bCs/>
                <w:color w:val="000000"/>
                <w:sz w:val="22"/>
                <w:szCs w:val="22"/>
                <w:lang w:val="en-US"/>
              </w:rPr>
              <w:t>complex</w:t>
            </w:r>
            <w:proofErr w:type="gramEnd"/>
            <w:r w:rsidRPr="00514961">
              <w:rPr>
                <w:bCs/>
                <w:color w:val="000000"/>
                <w:sz w:val="22"/>
                <w:szCs w:val="22"/>
                <w:lang w:val="en-US"/>
              </w:rPr>
              <w:t xml:space="preserve"> you will have a good opportunity to make a tour of ancient building</w:t>
            </w:r>
            <w:r>
              <w:rPr>
                <w:bCs/>
                <w:color w:val="000000"/>
                <w:sz w:val="22"/>
                <w:szCs w:val="22"/>
                <w:lang w:val="en-US"/>
              </w:rPr>
              <w:t>s</w:t>
            </w:r>
            <w:r w:rsidRPr="00514961">
              <w:rPr>
                <w:bCs/>
                <w:color w:val="000000"/>
                <w:sz w:val="22"/>
                <w:szCs w:val="22"/>
                <w:lang w:val="en-US"/>
              </w:rPr>
              <w:t>, walk in the fresh air and take beautiful photos.</w:t>
            </w:r>
          </w:p>
          <w:p w14:paraId="1AFE2612" w14:textId="7679FFB7" w:rsidR="006D7159" w:rsidRPr="00514961" w:rsidRDefault="006D7159" w:rsidP="006D7159">
            <w:pPr>
              <w:snapToGrid w:val="0"/>
              <w:spacing w:line="100" w:lineRule="atLeast"/>
              <w:rPr>
                <w:bCs/>
                <w:color w:val="000000"/>
                <w:sz w:val="22"/>
                <w:szCs w:val="22"/>
                <w:lang w:val="en-US"/>
              </w:rPr>
            </w:pPr>
            <w:r w:rsidRPr="00FB47EE">
              <w:rPr>
                <w:bCs/>
                <w:color w:val="000000"/>
                <w:sz w:val="22"/>
                <w:szCs w:val="22"/>
                <w:lang w:val="en-US"/>
              </w:rPr>
              <w:t>Lunch</w:t>
            </w:r>
            <w:r w:rsidRPr="00514961">
              <w:rPr>
                <w:bCs/>
                <w:color w:val="000000"/>
                <w:sz w:val="22"/>
                <w:szCs w:val="22"/>
                <w:lang w:val="en-US"/>
              </w:rPr>
              <w:t xml:space="preserve"> </w:t>
            </w:r>
            <w:r>
              <w:rPr>
                <w:bCs/>
                <w:color w:val="000000"/>
                <w:sz w:val="22"/>
                <w:szCs w:val="22"/>
                <w:lang w:val="en-US"/>
              </w:rPr>
              <w:t>at a city restaurant in Dilijan</w:t>
            </w:r>
          </w:p>
          <w:p w14:paraId="23073A9C" w14:textId="41541740" w:rsidR="006D7159" w:rsidRDefault="006D7159" w:rsidP="006D7159">
            <w:pPr>
              <w:snapToGrid w:val="0"/>
              <w:spacing w:line="100" w:lineRule="atLeast"/>
              <w:rPr>
                <w:bCs/>
                <w:color w:val="000000"/>
                <w:sz w:val="22"/>
                <w:szCs w:val="22"/>
                <w:lang w:val="en-US"/>
              </w:rPr>
            </w:pPr>
            <w:r w:rsidRPr="00FB47EE">
              <w:rPr>
                <w:b/>
                <w:color w:val="000000"/>
                <w:sz w:val="22"/>
                <w:szCs w:val="22"/>
                <w:lang w:val="en-US"/>
              </w:rPr>
              <w:t>Dilijan</w:t>
            </w:r>
            <w:r w:rsidRPr="00FB47EE">
              <w:rPr>
                <w:bCs/>
                <w:color w:val="000000"/>
                <w:sz w:val="22"/>
                <w:szCs w:val="22"/>
                <w:lang w:val="en-US"/>
              </w:rPr>
              <w:t xml:space="preserve">. </w:t>
            </w:r>
            <w:r w:rsidRPr="00D758B0">
              <w:rPr>
                <w:bCs/>
                <w:color w:val="000000"/>
                <w:sz w:val="22"/>
                <w:szCs w:val="22"/>
                <w:lang w:val="en-US"/>
              </w:rPr>
              <w:t xml:space="preserve">Dilijan is one of </w:t>
            </w:r>
            <w:r>
              <w:rPr>
                <w:bCs/>
                <w:color w:val="000000"/>
                <w:sz w:val="22"/>
                <w:szCs w:val="22"/>
                <w:lang w:val="en-US"/>
              </w:rPr>
              <w:t xml:space="preserve">the most </w:t>
            </w:r>
            <w:r w:rsidRPr="00D758B0">
              <w:rPr>
                <w:bCs/>
                <w:color w:val="000000"/>
                <w:sz w:val="22"/>
                <w:szCs w:val="22"/>
                <w:lang w:val="en-US"/>
              </w:rPr>
              <w:t>favorite resort cities in Armenia</w:t>
            </w:r>
            <w:r>
              <w:rPr>
                <w:bCs/>
                <w:color w:val="000000"/>
                <w:sz w:val="22"/>
                <w:szCs w:val="22"/>
                <w:lang w:val="en-US"/>
              </w:rPr>
              <w:t xml:space="preserve"> </w:t>
            </w:r>
            <w:r w:rsidRPr="00D758B0">
              <w:rPr>
                <w:bCs/>
                <w:color w:val="000000"/>
                <w:sz w:val="22"/>
                <w:szCs w:val="22"/>
                <w:lang w:val="en-US"/>
              </w:rPr>
              <w:t>surrounded by amazing forests and clean air</w:t>
            </w:r>
            <w:r>
              <w:rPr>
                <w:bCs/>
                <w:color w:val="000000"/>
                <w:sz w:val="22"/>
                <w:szCs w:val="22"/>
                <w:lang w:val="en-US"/>
              </w:rPr>
              <w:t xml:space="preserve"> that’s why it is </w:t>
            </w:r>
            <w:r w:rsidRPr="00D758B0">
              <w:rPr>
                <w:bCs/>
                <w:color w:val="000000"/>
                <w:sz w:val="22"/>
                <w:szCs w:val="22"/>
                <w:lang w:val="en-US"/>
              </w:rPr>
              <w:t xml:space="preserve">often </w:t>
            </w:r>
            <w:r>
              <w:rPr>
                <w:bCs/>
                <w:color w:val="000000"/>
                <w:sz w:val="22"/>
                <w:szCs w:val="22"/>
                <w:lang w:val="en-US"/>
              </w:rPr>
              <w:t xml:space="preserve">nicknamed </w:t>
            </w:r>
            <w:r w:rsidRPr="00D758B0">
              <w:rPr>
                <w:bCs/>
                <w:color w:val="000000"/>
                <w:sz w:val="22"/>
                <w:szCs w:val="22"/>
                <w:lang w:val="en-US"/>
              </w:rPr>
              <w:t xml:space="preserve">“the Armenian Switzerland”. </w:t>
            </w:r>
            <w:r w:rsidRPr="00FB47EE">
              <w:rPr>
                <w:bCs/>
                <w:color w:val="000000"/>
                <w:sz w:val="22"/>
                <w:szCs w:val="22"/>
                <w:lang w:val="en-US"/>
              </w:rPr>
              <w:t xml:space="preserve">Dilijan is also rich in interesting architectural </w:t>
            </w:r>
            <w:r>
              <w:rPr>
                <w:bCs/>
                <w:color w:val="000000"/>
                <w:sz w:val="22"/>
                <w:szCs w:val="22"/>
                <w:lang w:val="en-US"/>
              </w:rPr>
              <w:t>attractions, e.g.</w:t>
            </w:r>
            <w:r w:rsidRPr="00D758B0">
              <w:rPr>
                <w:bCs/>
                <w:color w:val="000000"/>
                <w:sz w:val="22"/>
                <w:szCs w:val="22"/>
                <w:lang w:val="en-US"/>
              </w:rPr>
              <w:t xml:space="preserve"> the </w:t>
            </w:r>
            <w:proofErr w:type="spellStart"/>
            <w:r w:rsidRPr="00D758B0">
              <w:rPr>
                <w:bCs/>
                <w:color w:val="000000"/>
                <w:sz w:val="22"/>
                <w:szCs w:val="22"/>
                <w:lang w:val="en-US"/>
              </w:rPr>
              <w:t>Sharamberyan</w:t>
            </w:r>
            <w:proofErr w:type="spellEnd"/>
            <w:r w:rsidRPr="00D758B0">
              <w:rPr>
                <w:bCs/>
                <w:color w:val="000000"/>
                <w:sz w:val="22"/>
                <w:szCs w:val="22"/>
                <w:lang w:val="en-US"/>
              </w:rPr>
              <w:t xml:space="preserve"> Street, the historic part of Dilijan, with typical stone houses with wooden balconies</w:t>
            </w:r>
            <w:r>
              <w:rPr>
                <w:bCs/>
                <w:color w:val="000000"/>
                <w:sz w:val="22"/>
                <w:szCs w:val="22"/>
                <w:lang w:val="en-US"/>
              </w:rPr>
              <w:t>.</w:t>
            </w:r>
          </w:p>
          <w:p w14:paraId="676043BE" w14:textId="520CD12F" w:rsidR="006D7159" w:rsidRDefault="006D7159" w:rsidP="006D7159">
            <w:pPr>
              <w:snapToGrid w:val="0"/>
              <w:spacing w:line="100" w:lineRule="atLeast"/>
              <w:rPr>
                <w:bCs/>
                <w:color w:val="000000"/>
                <w:sz w:val="22"/>
                <w:szCs w:val="22"/>
                <w:lang w:val="en-US"/>
              </w:rPr>
            </w:pPr>
            <w:r w:rsidRPr="0063521C">
              <w:rPr>
                <w:bCs/>
                <w:color w:val="000000"/>
                <w:sz w:val="22"/>
                <w:szCs w:val="22"/>
                <w:lang w:val="en-US"/>
              </w:rPr>
              <w:t xml:space="preserve">Stop at </w:t>
            </w:r>
            <w:r>
              <w:rPr>
                <w:bCs/>
                <w:color w:val="000000"/>
                <w:sz w:val="22"/>
                <w:szCs w:val="22"/>
                <w:lang w:val="en-US"/>
              </w:rPr>
              <w:t>a</w:t>
            </w:r>
            <w:r w:rsidRPr="0063521C">
              <w:rPr>
                <w:bCs/>
                <w:color w:val="000000"/>
                <w:sz w:val="22"/>
                <w:szCs w:val="22"/>
                <w:lang w:val="en-US"/>
              </w:rPr>
              <w:t xml:space="preserve"> </w:t>
            </w:r>
            <w:proofErr w:type="spellStart"/>
            <w:r w:rsidRPr="00AA3AA9">
              <w:rPr>
                <w:b/>
                <w:color w:val="000000"/>
                <w:sz w:val="22"/>
                <w:szCs w:val="22"/>
                <w:lang w:val="en-US"/>
              </w:rPr>
              <w:t>Molocani</w:t>
            </w:r>
            <w:proofErr w:type="spellEnd"/>
            <w:r w:rsidRPr="00AA3AA9">
              <w:rPr>
                <w:b/>
                <w:color w:val="000000"/>
                <w:sz w:val="22"/>
                <w:szCs w:val="22"/>
                <w:lang w:val="en-US"/>
              </w:rPr>
              <w:t xml:space="preserve"> village </w:t>
            </w:r>
            <w:r w:rsidRPr="0063521C">
              <w:rPr>
                <w:bCs/>
                <w:color w:val="000000"/>
                <w:sz w:val="22"/>
                <w:szCs w:val="22"/>
                <w:lang w:val="en-US"/>
              </w:rPr>
              <w:t xml:space="preserve">where you immerse yourself in an atmosphere where time seems to stand still. </w:t>
            </w:r>
            <w:r w:rsidRPr="00AA3AA9">
              <w:rPr>
                <w:bCs/>
                <w:color w:val="000000"/>
                <w:sz w:val="22"/>
                <w:szCs w:val="22"/>
                <w:lang w:val="en-US"/>
              </w:rPr>
              <w:t>These people, of Russian origin, practice a unique form of Orthodox Christian religion, which was declared heresy in the late 19th century and for this reason the Molokans were sent into exile to the borders of the empire. Many of them settled in Armenia and still live their lives in the same way more than a century ago. We stop by one of the families to connect with this small community and taste homemade sweets and jams.</w:t>
            </w:r>
          </w:p>
          <w:p w14:paraId="7313BE64" w14:textId="3BFD6391" w:rsidR="006D7159" w:rsidRDefault="006D7159" w:rsidP="006D7159">
            <w:pPr>
              <w:snapToGrid w:val="0"/>
              <w:spacing w:line="100" w:lineRule="atLeast"/>
              <w:rPr>
                <w:bCs/>
                <w:color w:val="000000"/>
                <w:sz w:val="22"/>
                <w:szCs w:val="22"/>
                <w:lang w:val="en-US"/>
              </w:rPr>
            </w:pPr>
            <w:r>
              <w:rPr>
                <w:bCs/>
                <w:color w:val="000000"/>
                <w:sz w:val="22"/>
                <w:szCs w:val="22"/>
                <w:lang w:val="en-US"/>
              </w:rPr>
              <w:t>R</w:t>
            </w:r>
            <w:r w:rsidRPr="00AA3AA9">
              <w:rPr>
                <w:bCs/>
                <w:color w:val="000000"/>
                <w:sz w:val="22"/>
                <w:szCs w:val="22"/>
                <w:lang w:val="en-US"/>
              </w:rPr>
              <w:t>eturn to Yerevan. Free evening.</w:t>
            </w:r>
          </w:p>
          <w:p w14:paraId="5CCEB964" w14:textId="77777777" w:rsidR="006D7159" w:rsidRPr="00297ADB" w:rsidRDefault="006D7159" w:rsidP="006D7159">
            <w:pPr>
              <w:snapToGrid w:val="0"/>
              <w:spacing w:line="100" w:lineRule="atLeast"/>
              <w:rPr>
                <w:rFonts w:cs="Calibri"/>
                <w:color w:val="000000"/>
                <w:sz w:val="22"/>
                <w:szCs w:val="22"/>
                <w:lang w:val="en-US"/>
              </w:rPr>
            </w:pPr>
          </w:p>
        </w:tc>
      </w:tr>
      <w:tr w:rsidR="00D874AC" w:rsidRPr="000B4E3E" w14:paraId="17D52864" w14:textId="77777777" w:rsidTr="00F926A2">
        <w:tc>
          <w:tcPr>
            <w:tcW w:w="10833" w:type="dxa"/>
            <w:tcBorders>
              <w:top w:val="single" w:sz="4" w:space="0" w:color="000000"/>
              <w:left w:val="single" w:sz="4" w:space="0" w:color="000000"/>
              <w:bottom w:val="single" w:sz="4" w:space="0" w:color="000000"/>
              <w:right w:val="single" w:sz="4" w:space="0" w:color="000000"/>
            </w:tcBorders>
            <w:shd w:val="clear" w:color="auto" w:fill="DEEAF6"/>
          </w:tcPr>
          <w:p w14:paraId="5546CA8B" w14:textId="56669959" w:rsidR="00D874AC" w:rsidRPr="00BE790B" w:rsidRDefault="00D874AC" w:rsidP="00F926A2">
            <w:pPr>
              <w:snapToGrid w:val="0"/>
              <w:rPr>
                <w:color w:val="000000"/>
                <w:sz w:val="22"/>
                <w:szCs w:val="22"/>
                <w:lang w:val="en-US"/>
              </w:rPr>
            </w:pPr>
            <w:r>
              <w:rPr>
                <w:color w:val="000000"/>
                <w:sz w:val="22"/>
                <w:szCs w:val="22"/>
                <w:lang w:val="en-US"/>
              </w:rPr>
              <w:t>6</w:t>
            </w:r>
            <w:r w:rsidRPr="00297ADB">
              <w:rPr>
                <w:color w:val="000000"/>
                <w:sz w:val="22"/>
                <w:szCs w:val="22"/>
                <w:vertAlign w:val="superscript"/>
                <w:lang w:val="en-US"/>
              </w:rPr>
              <w:t>th</w:t>
            </w:r>
            <w:r w:rsidRPr="00297ADB">
              <w:rPr>
                <w:color w:val="000000"/>
                <w:sz w:val="22"/>
                <w:szCs w:val="22"/>
                <w:lang w:val="en-US"/>
              </w:rPr>
              <w:t xml:space="preserve"> </w:t>
            </w:r>
            <w:r>
              <w:rPr>
                <w:color w:val="000000"/>
                <w:sz w:val="22"/>
                <w:szCs w:val="22"/>
                <w:lang w:val="en-US"/>
              </w:rPr>
              <w:t>day</w:t>
            </w:r>
            <w:r w:rsidRPr="00297ADB">
              <w:rPr>
                <w:color w:val="000000"/>
                <w:sz w:val="22"/>
                <w:szCs w:val="22"/>
                <w:lang w:val="en-US"/>
              </w:rPr>
              <w:t xml:space="preserve"> </w:t>
            </w:r>
            <w:r>
              <w:rPr>
                <w:color w:val="000000"/>
                <w:sz w:val="22"/>
                <w:szCs w:val="22"/>
                <w:lang w:val="en-US"/>
              </w:rPr>
              <w:t>SAGHMOSAVANK + HAGHPAT + AKHTALA + TBILISI</w:t>
            </w:r>
          </w:p>
        </w:tc>
      </w:tr>
      <w:tr w:rsidR="00D874AC" w:rsidRPr="000B4E3E" w14:paraId="4D26158C" w14:textId="77777777" w:rsidTr="00F926A2">
        <w:tc>
          <w:tcPr>
            <w:tcW w:w="10833" w:type="dxa"/>
            <w:tcBorders>
              <w:top w:val="single" w:sz="4" w:space="0" w:color="000000"/>
              <w:left w:val="single" w:sz="4" w:space="0" w:color="000000"/>
              <w:bottom w:val="single" w:sz="4" w:space="0" w:color="000000"/>
              <w:right w:val="single" w:sz="4" w:space="0" w:color="000000"/>
            </w:tcBorders>
            <w:shd w:val="clear" w:color="auto" w:fill="FFFFFF"/>
          </w:tcPr>
          <w:p w14:paraId="732D6645" w14:textId="19856124" w:rsidR="00D874AC" w:rsidRPr="002109FF" w:rsidRDefault="00D874AC" w:rsidP="00D874AC">
            <w:pPr>
              <w:snapToGrid w:val="0"/>
              <w:spacing w:line="100" w:lineRule="atLeast"/>
              <w:rPr>
                <w:rFonts w:cs="Calibri"/>
                <w:color w:val="000000"/>
                <w:sz w:val="22"/>
                <w:szCs w:val="22"/>
                <w:lang w:val="en-US"/>
              </w:rPr>
            </w:pPr>
            <w:r w:rsidRPr="002109FF">
              <w:rPr>
                <w:rFonts w:cs="Calibri"/>
                <w:color w:val="000000"/>
                <w:sz w:val="22"/>
                <w:szCs w:val="22"/>
                <w:lang w:val="en-US"/>
              </w:rPr>
              <w:t>Breakfast at the hotel.</w:t>
            </w:r>
            <w:r w:rsidR="00DB0F2A">
              <w:rPr>
                <w:rFonts w:cs="Calibri"/>
                <w:color w:val="000000"/>
                <w:sz w:val="22"/>
                <w:szCs w:val="22"/>
                <w:lang w:val="en-US"/>
              </w:rPr>
              <w:t xml:space="preserve"> Check-out from the hotel</w:t>
            </w:r>
            <w:r w:rsidRPr="002109FF">
              <w:rPr>
                <w:rFonts w:cs="Calibri"/>
                <w:color w:val="000000"/>
                <w:sz w:val="22"/>
                <w:szCs w:val="22"/>
                <w:lang w:val="en-US"/>
              </w:rPr>
              <w:t>.</w:t>
            </w:r>
          </w:p>
          <w:p w14:paraId="2FB94786" w14:textId="77777777" w:rsidR="00D874AC" w:rsidRPr="002109FF" w:rsidRDefault="00D874AC" w:rsidP="00D874AC">
            <w:pPr>
              <w:snapToGrid w:val="0"/>
              <w:spacing w:line="100" w:lineRule="atLeast"/>
              <w:rPr>
                <w:rFonts w:cs="Calibri"/>
                <w:color w:val="000000"/>
                <w:sz w:val="22"/>
                <w:szCs w:val="22"/>
                <w:lang w:val="en-US"/>
              </w:rPr>
            </w:pPr>
            <w:r w:rsidRPr="002109FF">
              <w:rPr>
                <w:rFonts w:cs="Calibri"/>
                <w:color w:val="000000"/>
                <w:sz w:val="22"/>
                <w:szCs w:val="22"/>
                <w:lang w:val="en-US"/>
              </w:rPr>
              <w:t>Meeting with guide.</w:t>
            </w:r>
          </w:p>
          <w:p w14:paraId="71F9AD3A" w14:textId="77777777" w:rsidR="00D874AC" w:rsidRPr="002109FF" w:rsidRDefault="00D874AC" w:rsidP="00D874AC">
            <w:pPr>
              <w:snapToGrid w:val="0"/>
              <w:spacing w:line="100" w:lineRule="atLeast"/>
              <w:rPr>
                <w:rFonts w:cs="Calibri"/>
                <w:color w:val="000000"/>
                <w:sz w:val="22"/>
                <w:szCs w:val="22"/>
                <w:lang w:val="en-US"/>
              </w:rPr>
            </w:pPr>
            <w:r w:rsidRPr="002109FF">
              <w:rPr>
                <w:rFonts w:cs="Calibri"/>
                <w:color w:val="000000"/>
                <w:sz w:val="22"/>
                <w:szCs w:val="22"/>
                <w:lang w:val="en-US"/>
              </w:rPr>
              <w:t xml:space="preserve">Travel to </w:t>
            </w:r>
            <w:proofErr w:type="spellStart"/>
            <w:r w:rsidRPr="002109FF">
              <w:rPr>
                <w:rFonts w:cs="Calibri"/>
                <w:b/>
                <w:bCs/>
                <w:color w:val="000000"/>
                <w:sz w:val="22"/>
                <w:szCs w:val="22"/>
                <w:lang w:val="en-US"/>
              </w:rPr>
              <w:t>Saghmosavank</w:t>
            </w:r>
            <w:proofErr w:type="spellEnd"/>
            <w:r w:rsidRPr="002109FF">
              <w:rPr>
                <w:rFonts w:cs="Calibri"/>
                <w:b/>
                <w:bCs/>
                <w:color w:val="000000"/>
                <w:sz w:val="22"/>
                <w:szCs w:val="22"/>
                <w:lang w:val="en-US"/>
              </w:rPr>
              <w:t xml:space="preserve"> Monastery</w:t>
            </w:r>
            <w:r>
              <w:rPr>
                <w:rFonts w:cs="Calibri"/>
                <w:color w:val="000000"/>
                <w:sz w:val="22"/>
                <w:szCs w:val="22"/>
                <w:lang w:val="en-US"/>
              </w:rPr>
              <w:t xml:space="preserve"> (</w:t>
            </w:r>
            <w:r w:rsidRPr="002109FF">
              <w:rPr>
                <w:rFonts w:cs="Calibri"/>
                <w:color w:val="000000"/>
                <w:sz w:val="22"/>
                <w:szCs w:val="22"/>
                <w:lang w:val="en-US"/>
              </w:rPr>
              <w:t>in Armenian</w:t>
            </w:r>
            <w:r>
              <w:rPr>
                <w:rFonts w:cs="Calibri"/>
                <w:color w:val="000000"/>
                <w:sz w:val="22"/>
                <w:szCs w:val="22"/>
                <w:lang w:val="en-US"/>
              </w:rPr>
              <w:t>:</w:t>
            </w:r>
            <w:r w:rsidRPr="002109FF">
              <w:rPr>
                <w:rFonts w:cs="Calibri"/>
                <w:color w:val="000000"/>
                <w:sz w:val="22"/>
                <w:szCs w:val="22"/>
                <w:lang w:val="en-US"/>
              </w:rPr>
              <w:t xml:space="preserve"> </w:t>
            </w:r>
            <w:proofErr w:type="gramStart"/>
            <w:r w:rsidRPr="002109FF">
              <w:rPr>
                <w:rFonts w:cs="Calibri"/>
                <w:color w:val="000000"/>
                <w:sz w:val="22"/>
                <w:szCs w:val="22"/>
                <w:lang w:val="en-US"/>
              </w:rPr>
              <w:t>the</w:t>
            </w:r>
            <w:proofErr w:type="gramEnd"/>
            <w:r w:rsidRPr="002109FF">
              <w:rPr>
                <w:rFonts w:cs="Calibri"/>
                <w:color w:val="000000"/>
                <w:sz w:val="22"/>
                <w:szCs w:val="22"/>
                <w:lang w:val="en-US"/>
              </w:rPr>
              <w:t xml:space="preserve"> Monastery of Psalms</w:t>
            </w:r>
            <w:r>
              <w:rPr>
                <w:rFonts w:cs="Calibri"/>
                <w:color w:val="000000"/>
                <w:sz w:val="22"/>
                <w:szCs w:val="22"/>
                <w:lang w:val="en-US"/>
              </w:rPr>
              <w:t>)</w:t>
            </w:r>
            <w:r w:rsidRPr="002109FF">
              <w:rPr>
                <w:rFonts w:cs="Calibri"/>
                <w:color w:val="000000"/>
                <w:sz w:val="22"/>
                <w:szCs w:val="22"/>
                <w:lang w:val="en-US"/>
              </w:rPr>
              <w:t xml:space="preserve">, located on the edge of the </w:t>
            </w:r>
            <w:proofErr w:type="spellStart"/>
            <w:r w:rsidRPr="002109FF">
              <w:rPr>
                <w:rFonts w:cs="Calibri"/>
                <w:color w:val="000000"/>
                <w:sz w:val="22"/>
                <w:szCs w:val="22"/>
                <w:lang w:val="en-US"/>
              </w:rPr>
              <w:t>Kasagh</w:t>
            </w:r>
            <w:proofErr w:type="spellEnd"/>
            <w:r w:rsidRPr="002109FF">
              <w:rPr>
                <w:rFonts w:cs="Calibri"/>
                <w:color w:val="000000"/>
                <w:sz w:val="22"/>
                <w:szCs w:val="22"/>
                <w:lang w:val="en-US"/>
              </w:rPr>
              <w:t xml:space="preserve"> River gorge.</w:t>
            </w:r>
          </w:p>
          <w:p w14:paraId="12778A33" w14:textId="77777777" w:rsidR="00D874AC" w:rsidRPr="002109FF" w:rsidRDefault="00D874AC" w:rsidP="00D874AC">
            <w:pPr>
              <w:snapToGrid w:val="0"/>
              <w:spacing w:line="100" w:lineRule="atLeast"/>
              <w:rPr>
                <w:rFonts w:cs="Calibri"/>
                <w:color w:val="000000"/>
                <w:sz w:val="22"/>
                <w:szCs w:val="22"/>
                <w:lang w:val="en-US"/>
              </w:rPr>
            </w:pPr>
          </w:p>
          <w:p w14:paraId="0EFD9162" w14:textId="77777777" w:rsidR="00D874AC" w:rsidRPr="002109FF" w:rsidRDefault="00D874AC" w:rsidP="00D874AC">
            <w:pPr>
              <w:snapToGrid w:val="0"/>
              <w:spacing w:line="100" w:lineRule="atLeast"/>
              <w:rPr>
                <w:rFonts w:cs="Calibri"/>
                <w:color w:val="000000"/>
                <w:sz w:val="22"/>
                <w:szCs w:val="22"/>
                <w:lang w:val="en-US"/>
              </w:rPr>
            </w:pPr>
            <w:r w:rsidRPr="002109FF">
              <w:rPr>
                <w:rFonts w:cs="Calibri"/>
                <w:color w:val="000000"/>
                <w:sz w:val="22"/>
                <w:szCs w:val="22"/>
                <w:lang w:val="en-US"/>
              </w:rPr>
              <w:t xml:space="preserve">Lunch at a local restaurant in the town of </w:t>
            </w:r>
            <w:proofErr w:type="spellStart"/>
            <w:r w:rsidRPr="002109FF">
              <w:rPr>
                <w:rFonts w:cs="Calibri"/>
                <w:color w:val="000000"/>
                <w:sz w:val="22"/>
                <w:szCs w:val="22"/>
                <w:lang w:val="en-US"/>
              </w:rPr>
              <w:t>Haghpat</w:t>
            </w:r>
            <w:proofErr w:type="spellEnd"/>
            <w:r w:rsidRPr="002109FF">
              <w:rPr>
                <w:rFonts w:cs="Calibri"/>
                <w:color w:val="000000"/>
                <w:sz w:val="22"/>
                <w:szCs w:val="22"/>
                <w:lang w:val="en-US"/>
              </w:rPr>
              <w:t xml:space="preserve">. </w:t>
            </w:r>
          </w:p>
          <w:p w14:paraId="30BF21B0" w14:textId="77777777" w:rsidR="00D874AC" w:rsidRPr="002109FF" w:rsidRDefault="00D874AC" w:rsidP="00D874AC">
            <w:pPr>
              <w:snapToGrid w:val="0"/>
              <w:spacing w:line="100" w:lineRule="atLeast"/>
              <w:rPr>
                <w:rFonts w:cs="Calibri"/>
                <w:color w:val="000000"/>
                <w:sz w:val="22"/>
                <w:szCs w:val="22"/>
                <w:lang w:val="en-US"/>
              </w:rPr>
            </w:pPr>
          </w:p>
          <w:p w14:paraId="42F07679" w14:textId="77777777" w:rsidR="005178F4" w:rsidRPr="00BD693F" w:rsidRDefault="005178F4" w:rsidP="005178F4">
            <w:pPr>
              <w:snapToGrid w:val="0"/>
              <w:spacing w:line="100" w:lineRule="atLeast"/>
              <w:rPr>
                <w:color w:val="000000"/>
                <w:sz w:val="22"/>
                <w:szCs w:val="22"/>
                <w:lang w:val="en-US"/>
              </w:rPr>
            </w:pPr>
            <w:r w:rsidRPr="00BD693F">
              <w:rPr>
                <w:color w:val="000000"/>
                <w:sz w:val="22"/>
                <w:szCs w:val="22"/>
                <w:lang w:val="en-US"/>
              </w:rPr>
              <w:t xml:space="preserve">Visit to the fortified monastic complex of </w:t>
            </w:r>
            <w:proofErr w:type="spellStart"/>
            <w:r w:rsidRPr="000968F0">
              <w:rPr>
                <w:b/>
                <w:bCs/>
                <w:color w:val="000000"/>
                <w:sz w:val="22"/>
                <w:szCs w:val="22"/>
                <w:lang w:val="en-US"/>
              </w:rPr>
              <w:t>Haghpat</w:t>
            </w:r>
            <w:proofErr w:type="spellEnd"/>
            <w:r w:rsidRPr="00BD693F">
              <w:rPr>
                <w:color w:val="000000"/>
                <w:sz w:val="22"/>
                <w:szCs w:val="22"/>
                <w:lang w:val="en-US"/>
              </w:rPr>
              <w:t xml:space="preserve"> </w:t>
            </w:r>
            <w:r>
              <w:rPr>
                <w:color w:val="000000"/>
                <w:sz w:val="22"/>
                <w:szCs w:val="22"/>
                <w:lang w:val="en-US"/>
              </w:rPr>
              <w:t xml:space="preserve">and the nearby located monastery </w:t>
            </w:r>
            <w:proofErr w:type="spellStart"/>
            <w:r w:rsidRPr="00435697">
              <w:rPr>
                <w:b/>
                <w:bCs/>
                <w:color w:val="000000"/>
                <w:sz w:val="22"/>
                <w:szCs w:val="22"/>
                <w:lang w:val="en-US"/>
              </w:rPr>
              <w:t>Sanahin</w:t>
            </w:r>
            <w:proofErr w:type="spellEnd"/>
            <w:r w:rsidRPr="00BD693F">
              <w:rPr>
                <w:color w:val="000000"/>
                <w:sz w:val="22"/>
                <w:szCs w:val="22"/>
                <w:lang w:val="en-US"/>
              </w:rPr>
              <w:t xml:space="preserve"> built between the 10th and 13th century</w:t>
            </w:r>
            <w:r>
              <w:rPr>
                <w:color w:val="000000"/>
                <w:sz w:val="22"/>
                <w:szCs w:val="22"/>
                <w:lang w:val="en-US"/>
              </w:rPr>
              <w:t xml:space="preserve">. </w:t>
            </w:r>
            <w:r w:rsidRPr="00BD693F">
              <w:rPr>
                <w:color w:val="000000"/>
                <w:sz w:val="22"/>
                <w:szCs w:val="22"/>
                <w:lang w:val="en-US"/>
              </w:rPr>
              <w:t xml:space="preserve">Described as a "masterpiece of religious architecture and a major center of learning in the Middle Ages", </w:t>
            </w:r>
            <w:proofErr w:type="spellStart"/>
            <w:r w:rsidRPr="00BD693F">
              <w:rPr>
                <w:color w:val="000000"/>
                <w:sz w:val="22"/>
                <w:szCs w:val="22"/>
                <w:lang w:val="en-US"/>
              </w:rPr>
              <w:t>Haghpat</w:t>
            </w:r>
            <w:proofErr w:type="spellEnd"/>
            <w:r w:rsidRPr="00BD693F">
              <w:rPr>
                <w:color w:val="000000"/>
                <w:sz w:val="22"/>
                <w:szCs w:val="22"/>
                <w:lang w:val="en-US"/>
              </w:rPr>
              <w:t xml:space="preserve"> monastery, together with </w:t>
            </w:r>
            <w:proofErr w:type="spellStart"/>
            <w:r w:rsidRPr="00BD693F">
              <w:rPr>
                <w:color w:val="000000"/>
                <w:sz w:val="22"/>
                <w:szCs w:val="22"/>
                <w:lang w:val="en-US"/>
              </w:rPr>
              <w:t>Sanahin</w:t>
            </w:r>
            <w:proofErr w:type="spellEnd"/>
            <w:r w:rsidRPr="00BD693F">
              <w:rPr>
                <w:color w:val="000000"/>
                <w:sz w:val="22"/>
                <w:szCs w:val="22"/>
                <w:lang w:val="en-US"/>
              </w:rPr>
              <w:t xml:space="preserve"> Monastery, was placed on UNESCO's World Heritage List</w:t>
            </w:r>
            <w:r>
              <w:rPr>
                <w:color w:val="000000"/>
                <w:sz w:val="22"/>
                <w:szCs w:val="22"/>
                <w:lang w:val="en-US"/>
              </w:rPr>
              <w:t>.</w:t>
            </w:r>
          </w:p>
          <w:p w14:paraId="4601CBA4" w14:textId="7E761B55" w:rsidR="00D874AC" w:rsidRDefault="00D874AC" w:rsidP="00D874AC">
            <w:pPr>
              <w:snapToGrid w:val="0"/>
              <w:spacing w:line="100" w:lineRule="atLeast"/>
              <w:rPr>
                <w:rFonts w:cs="Calibri"/>
                <w:color w:val="000000"/>
                <w:sz w:val="22"/>
                <w:szCs w:val="22"/>
                <w:lang w:val="en-US"/>
              </w:rPr>
            </w:pPr>
            <w:r w:rsidRPr="002109FF">
              <w:rPr>
                <w:rFonts w:cs="Calibri"/>
                <w:color w:val="000000"/>
                <w:sz w:val="22"/>
                <w:szCs w:val="22"/>
                <w:lang w:val="en-US"/>
              </w:rPr>
              <w:t xml:space="preserve">Transfer to the Armenian-Georgian border at </w:t>
            </w:r>
            <w:proofErr w:type="spellStart"/>
            <w:r w:rsidRPr="002109FF">
              <w:rPr>
                <w:rFonts w:cs="Calibri"/>
                <w:color w:val="000000"/>
                <w:sz w:val="22"/>
                <w:szCs w:val="22"/>
                <w:lang w:val="en-US"/>
              </w:rPr>
              <w:t>Bagratashen</w:t>
            </w:r>
            <w:proofErr w:type="spellEnd"/>
            <w:r w:rsidRPr="002109FF">
              <w:rPr>
                <w:rFonts w:cs="Calibri"/>
                <w:color w:val="000000"/>
                <w:sz w:val="22"/>
                <w:szCs w:val="22"/>
                <w:lang w:val="en-US"/>
              </w:rPr>
              <w:t xml:space="preserve"> and, after customs formalities, change of transport and on to Tbilisi. Meeting with local guide.</w:t>
            </w:r>
          </w:p>
          <w:p w14:paraId="14039081" w14:textId="77777777" w:rsidR="007D193A" w:rsidRPr="002109FF" w:rsidRDefault="007D193A" w:rsidP="00D874AC">
            <w:pPr>
              <w:snapToGrid w:val="0"/>
              <w:spacing w:line="100" w:lineRule="atLeast"/>
              <w:rPr>
                <w:rFonts w:cs="Calibri"/>
                <w:color w:val="000000"/>
                <w:sz w:val="22"/>
                <w:szCs w:val="22"/>
                <w:lang w:val="en-US"/>
              </w:rPr>
            </w:pPr>
          </w:p>
          <w:p w14:paraId="4DEE2EBD" w14:textId="77777777" w:rsidR="00D874AC" w:rsidRPr="002109FF" w:rsidRDefault="00D874AC" w:rsidP="00D874AC">
            <w:pPr>
              <w:snapToGrid w:val="0"/>
              <w:spacing w:line="100" w:lineRule="atLeast"/>
              <w:rPr>
                <w:rFonts w:cs="Calibri"/>
                <w:color w:val="000000"/>
                <w:sz w:val="22"/>
                <w:szCs w:val="22"/>
                <w:lang w:val="en-US"/>
              </w:rPr>
            </w:pPr>
            <w:r w:rsidRPr="002109FF">
              <w:rPr>
                <w:rFonts w:cs="Calibri"/>
                <w:color w:val="000000"/>
                <w:sz w:val="22"/>
                <w:szCs w:val="22"/>
                <w:lang w:val="en-US"/>
              </w:rPr>
              <w:t xml:space="preserve">Arrival in </w:t>
            </w:r>
            <w:r w:rsidRPr="002109FF">
              <w:rPr>
                <w:rFonts w:cs="Calibri"/>
                <w:b/>
                <w:bCs/>
                <w:color w:val="000000"/>
                <w:sz w:val="22"/>
                <w:szCs w:val="22"/>
                <w:lang w:val="en-US"/>
              </w:rPr>
              <w:t>Tbilisi</w:t>
            </w:r>
            <w:r w:rsidRPr="002109FF">
              <w:rPr>
                <w:rFonts w:cs="Calibri"/>
                <w:color w:val="000000"/>
                <w:sz w:val="22"/>
                <w:szCs w:val="22"/>
                <w:lang w:val="en-US"/>
              </w:rPr>
              <w:t>, capital of Georgia.</w:t>
            </w:r>
          </w:p>
          <w:p w14:paraId="4583F289" w14:textId="77777777" w:rsidR="00D874AC" w:rsidRDefault="00D874AC" w:rsidP="00D874AC">
            <w:pPr>
              <w:snapToGrid w:val="0"/>
              <w:spacing w:line="100" w:lineRule="atLeast"/>
              <w:rPr>
                <w:rFonts w:cs="Calibri"/>
                <w:color w:val="000000"/>
                <w:sz w:val="22"/>
                <w:szCs w:val="22"/>
                <w:lang w:val="en-US"/>
              </w:rPr>
            </w:pPr>
            <w:r w:rsidRPr="002109FF">
              <w:rPr>
                <w:rFonts w:cs="Calibri"/>
                <w:color w:val="000000"/>
                <w:sz w:val="22"/>
                <w:szCs w:val="22"/>
                <w:lang w:val="en-US"/>
              </w:rPr>
              <w:t>Check-in at hotel. Dinner at a restaurant near the hotel.</w:t>
            </w:r>
          </w:p>
          <w:p w14:paraId="310FFB3D" w14:textId="77777777" w:rsidR="00D874AC" w:rsidRPr="00297ADB" w:rsidRDefault="00D874AC" w:rsidP="00D874AC">
            <w:pPr>
              <w:snapToGrid w:val="0"/>
              <w:spacing w:line="100" w:lineRule="atLeast"/>
              <w:rPr>
                <w:rFonts w:cs="Calibri"/>
                <w:color w:val="000000"/>
                <w:sz w:val="22"/>
                <w:szCs w:val="22"/>
                <w:lang w:val="en-US"/>
              </w:rPr>
            </w:pPr>
          </w:p>
        </w:tc>
      </w:tr>
      <w:tr w:rsidR="006D7159" w:rsidRPr="000B4E3E" w14:paraId="4937794E" w14:textId="77777777" w:rsidTr="002C72A7">
        <w:tc>
          <w:tcPr>
            <w:tcW w:w="10833" w:type="dxa"/>
            <w:tcBorders>
              <w:top w:val="single" w:sz="4" w:space="0" w:color="000000"/>
              <w:left w:val="single" w:sz="4" w:space="0" w:color="000000"/>
              <w:bottom w:val="single" w:sz="4" w:space="0" w:color="000000"/>
              <w:right w:val="single" w:sz="4" w:space="0" w:color="000000"/>
            </w:tcBorders>
            <w:shd w:val="clear" w:color="auto" w:fill="DEEAF6"/>
          </w:tcPr>
          <w:p w14:paraId="1CA6E1F7" w14:textId="63B7D049" w:rsidR="006D7159" w:rsidRPr="00297ADB" w:rsidRDefault="00D874AC" w:rsidP="006D7159">
            <w:pPr>
              <w:snapToGrid w:val="0"/>
              <w:rPr>
                <w:color w:val="000000"/>
                <w:sz w:val="22"/>
                <w:szCs w:val="22"/>
                <w:lang w:val="en-US"/>
              </w:rPr>
            </w:pPr>
            <w:r>
              <w:rPr>
                <w:color w:val="000000"/>
                <w:sz w:val="22"/>
                <w:szCs w:val="22"/>
                <w:lang w:val="en-US"/>
              </w:rPr>
              <w:lastRenderedPageBreak/>
              <w:t>7</w:t>
            </w:r>
            <w:r w:rsidR="006D7159" w:rsidRPr="00297ADB">
              <w:rPr>
                <w:color w:val="000000"/>
                <w:sz w:val="22"/>
                <w:szCs w:val="22"/>
                <w:vertAlign w:val="superscript"/>
                <w:lang w:val="en-US"/>
              </w:rPr>
              <w:t>th</w:t>
            </w:r>
            <w:r w:rsidR="006D7159" w:rsidRPr="00297ADB">
              <w:rPr>
                <w:color w:val="000000"/>
                <w:sz w:val="22"/>
                <w:szCs w:val="22"/>
                <w:lang w:val="en-US"/>
              </w:rPr>
              <w:t xml:space="preserve"> </w:t>
            </w:r>
            <w:r w:rsidR="006D7159">
              <w:rPr>
                <w:color w:val="000000"/>
                <w:sz w:val="22"/>
                <w:szCs w:val="22"/>
                <w:lang w:val="en-US"/>
              </w:rPr>
              <w:t>day CITY TOUR + MTSKHETA + DZALISI</w:t>
            </w:r>
          </w:p>
        </w:tc>
      </w:tr>
      <w:tr w:rsidR="006D7159" w:rsidRPr="000B4E3E" w14:paraId="29D6BEB3" w14:textId="77777777" w:rsidTr="002C72A7">
        <w:tc>
          <w:tcPr>
            <w:tcW w:w="10833" w:type="dxa"/>
            <w:tcBorders>
              <w:top w:val="single" w:sz="4" w:space="0" w:color="000000"/>
              <w:left w:val="single" w:sz="4" w:space="0" w:color="000000"/>
              <w:bottom w:val="single" w:sz="4" w:space="0" w:color="000000"/>
              <w:right w:val="single" w:sz="4" w:space="0" w:color="000000"/>
            </w:tcBorders>
            <w:shd w:val="clear" w:color="auto" w:fill="FFFFFF"/>
          </w:tcPr>
          <w:p w14:paraId="3DA8ED95" w14:textId="77777777" w:rsidR="006D7159" w:rsidRPr="007E5276" w:rsidRDefault="006D7159" w:rsidP="006D7159">
            <w:pPr>
              <w:snapToGrid w:val="0"/>
              <w:rPr>
                <w:sz w:val="22"/>
                <w:szCs w:val="22"/>
                <w:lang w:val="en-US" w:eastAsia="ru-RU"/>
              </w:rPr>
            </w:pPr>
            <w:r w:rsidRPr="007E5276">
              <w:rPr>
                <w:sz w:val="22"/>
                <w:szCs w:val="22"/>
                <w:lang w:val="en-US" w:eastAsia="ru-RU"/>
              </w:rPr>
              <w:t>Breakfast at the hotel.</w:t>
            </w:r>
          </w:p>
          <w:p w14:paraId="14AF3224" w14:textId="77777777" w:rsidR="006D7159" w:rsidRPr="007E5276" w:rsidRDefault="006D7159" w:rsidP="006D7159">
            <w:pPr>
              <w:snapToGrid w:val="0"/>
              <w:rPr>
                <w:sz w:val="22"/>
                <w:szCs w:val="22"/>
                <w:lang w:val="en-US" w:eastAsia="ru-RU"/>
              </w:rPr>
            </w:pPr>
            <w:r w:rsidRPr="007E5276">
              <w:rPr>
                <w:sz w:val="22"/>
                <w:szCs w:val="22"/>
                <w:lang w:val="en-US" w:eastAsia="ru-RU"/>
              </w:rPr>
              <w:t>Meeting with guide.</w:t>
            </w:r>
          </w:p>
          <w:p w14:paraId="20234DB8" w14:textId="77777777" w:rsidR="006D7159" w:rsidRPr="007E5276" w:rsidRDefault="006D7159" w:rsidP="006D7159">
            <w:pPr>
              <w:snapToGrid w:val="0"/>
              <w:rPr>
                <w:sz w:val="22"/>
                <w:szCs w:val="22"/>
                <w:lang w:val="en-US" w:eastAsia="ru-RU"/>
              </w:rPr>
            </w:pPr>
          </w:p>
          <w:p w14:paraId="05695FFE" w14:textId="5D4EFD80" w:rsidR="006D7159" w:rsidRPr="007E5276" w:rsidRDefault="006D7159" w:rsidP="006D7159">
            <w:pPr>
              <w:snapToGrid w:val="0"/>
              <w:rPr>
                <w:sz w:val="22"/>
                <w:szCs w:val="22"/>
                <w:lang w:val="en-US" w:eastAsia="ru-RU"/>
              </w:rPr>
            </w:pPr>
            <w:r w:rsidRPr="007E5276">
              <w:rPr>
                <w:b/>
                <w:bCs/>
                <w:sz w:val="22"/>
                <w:szCs w:val="22"/>
                <w:lang w:val="en-US" w:eastAsia="ru-RU"/>
              </w:rPr>
              <w:t>City tour of Tbilisi</w:t>
            </w:r>
            <w:r w:rsidRPr="007E5276">
              <w:rPr>
                <w:sz w:val="22"/>
                <w:szCs w:val="22"/>
                <w:lang w:val="en-US" w:eastAsia="ru-RU"/>
              </w:rPr>
              <w:t xml:space="preserve">. Visit </w:t>
            </w:r>
            <w:r>
              <w:rPr>
                <w:sz w:val="22"/>
                <w:szCs w:val="22"/>
                <w:lang w:val="en-US" w:eastAsia="ru-RU"/>
              </w:rPr>
              <w:t xml:space="preserve">to the </w:t>
            </w:r>
            <w:proofErr w:type="spellStart"/>
            <w:r w:rsidRPr="007E5276">
              <w:rPr>
                <w:b/>
                <w:bCs/>
                <w:sz w:val="22"/>
                <w:szCs w:val="22"/>
                <w:lang w:val="en-US" w:eastAsia="ru-RU"/>
              </w:rPr>
              <w:t>Metekhi</w:t>
            </w:r>
            <w:proofErr w:type="spellEnd"/>
            <w:r w:rsidRPr="007E5276">
              <w:rPr>
                <w:b/>
                <w:bCs/>
                <w:sz w:val="22"/>
                <w:szCs w:val="22"/>
                <w:lang w:val="en-US" w:eastAsia="ru-RU"/>
              </w:rPr>
              <w:t xml:space="preserve"> Church</w:t>
            </w:r>
            <w:r w:rsidRPr="007E5276">
              <w:rPr>
                <w:sz w:val="22"/>
                <w:szCs w:val="22"/>
                <w:lang w:val="en-US" w:eastAsia="ru-RU"/>
              </w:rPr>
              <w:t xml:space="preserve">, located on a promontory overlooking the Kura River. A modern cable car will then depart to </w:t>
            </w:r>
            <w:r>
              <w:rPr>
                <w:sz w:val="22"/>
                <w:szCs w:val="22"/>
                <w:lang w:val="en-US" w:eastAsia="ru-RU"/>
              </w:rPr>
              <w:t xml:space="preserve">the </w:t>
            </w:r>
            <w:proofErr w:type="spellStart"/>
            <w:r w:rsidRPr="007E5276">
              <w:rPr>
                <w:b/>
                <w:bCs/>
                <w:sz w:val="22"/>
                <w:szCs w:val="22"/>
                <w:lang w:val="en-US" w:eastAsia="ru-RU"/>
              </w:rPr>
              <w:t>Naricala</w:t>
            </w:r>
            <w:proofErr w:type="spellEnd"/>
            <w:r w:rsidRPr="007E5276">
              <w:rPr>
                <w:b/>
                <w:bCs/>
                <w:sz w:val="22"/>
                <w:szCs w:val="22"/>
                <w:lang w:val="en-US" w:eastAsia="ru-RU"/>
              </w:rPr>
              <w:t xml:space="preserve"> Fortress</w:t>
            </w:r>
            <w:r w:rsidRPr="007E5276">
              <w:rPr>
                <w:sz w:val="22"/>
                <w:szCs w:val="22"/>
                <w:lang w:val="en-US" w:eastAsia="ru-RU"/>
              </w:rPr>
              <w:t xml:space="preserve">, built in the 4th century on the hill overlooking the city. Walk down to the </w:t>
            </w:r>
            <w:proofErr w:type="spellStart"/>
            <w:r w:rsidRPr="007E5276">
              <w:rPr>
                <w:b/>
                <w:bCs/>
                <w:sz w:val="22"/>
                <w:szCs w:val="22"/>
                <w:lang w:val="en-US" w:eastAsia="ru-RU"/>
              </w:rPr>
              <w:t>Abanotubani</w:t>
            </w:r>
            <w:proofErr w:type="spellEnd"/>
            <w:r w:rsidRPr="007E5276">
              <w:rPr>
                <w:b/>
                <w:bCs/>
                <w:sz w:val="22"/>
                <w:szCs w:val="22"/>
                <w:lang w:val="en-US" w:eastAsia="ru-RU"/>
              </w:rPr>
              <w:t xml:space="preserve"> Quarter</w:t>
            </w:r>
            <w:r w:rsidRPr="007E5276">
              <w:rPr>
                <w:sz w:val="22"/>
                <w:szCs w:val="22"/>
                <w:lang w:val="en-US" w:eastAsia="ru-RU"/>
              </w:rPr>
              <w:t xml:space="preserve">, characterized by the typical brick domes of the thermal baths and a mosque in which Shiites and Sunnis pray together, and a synagogue. Visit </w:t>
            </w:r>
            <w:r>
              <w:rPr>
                <w:sz w:val="22"/>
                <w:szCs w:val="22"/>
                <w:lang w:val="en-US" w:eastAsia="ru-RU"/>
              </w:rPr>
              <w:t xml:space="preserve">to the </w:t>
            </w:r>
            <w:r w:rsidRPr="007E5276">
              <w:rPr>
                <w:b/>
                <w:bCs/>
                <w:sz w:val="22"/>
                <w:szCs w:val="22"/>
                <w:lang w:val="en-US" w:eastAsia="ru-RU"/>
              </w:rPr>
              <w:t>Sioni Cathedral</w:t>
            </w:r>
            <w:r w:rsidRPr="007E5276">
              <w:rPr>
                <w:sz w:val="22"/>
                <w:szCs w:val="22"/>
                <w:lang w:val="en-US" w:eastAsia="ru-RU"/>
              </w:rPr>
              <w:t>, inside which the relic of the cross of St. Nino, the evangelizing nun of Georgia</w:t>
            </w:r>
            <w:r>
              <w:rPr>
                <w:sz w:val="22"/>
                <w:szCs w:val="22"/>
                <w:lang w:val="en-US" w:eastAsia="ru-RU"/>
              </w:rPr>
              <w:t>,</w:t>
            </w:r>
            <w:r w:rsidRPr="007E5276">
              <w:rPr>
                <w:sz w:val="22"/>
                <w:szCs w:val="22"/>
                <w:lang w:val="en-US" w:eastAsia="ru-RU"/>
              </w:rPr>
              <w:t xml:space="preserve"> is kept</w:t>
            </w:r>
            <w:r>
              <w:rPr>
                <w:sz w:val="22"/>
                <w:szCs w:val="22"/>
                <w:lang w:val="en-US" w:eastAsia="ru-RU"/>
              </w:rPr>
              <w:t>.</w:t>
            </w:r>
          </w:p>
          <w:p w14:paraId="36944613" w14:textId="455DE7BB" w:rsidR="006D7159" w:rsidRPr="00AC2829" w:rsidRDefault="006D7159" w:rsidP="006D7159">
            <w:pPr>
              <w:snapToGrid w:val="0"/>
              <w:rPr>
                <w:sz w:val="22"/>
                <w:szCs w:val="22"/>
                <w:lang w:val="en-US" w:eastAsia="ru-RU"/>
              </w:rPr>
            </w:pPr>
            <w:r w:rsidRPr="007E5276">
              <w:rPr>
                <w:sz w:val="22"/>
                <w:szCs w:val="22"/>
                <w:lang w:val="en-US" w:eastAsia="ru-RU"/>
              </w:rPr>
              <w:t xml:space="preserve">Departure for </w:t>
            </w:r>
            <w:r w:rsidRPr="007E5276">
              <w:rPr>
                <w:b/>
                <w:bCs/>
                <w:sz w:val="22"/>
                <w:szCs w:val="22"/>
                <w:lang w:val="en-US" w:eastAsia="ru-RU"/>
              </w:rPr>
              <w:t>Mtskheta</w:t>
            </w:r>
            <w:r w:rsidR="007D193A">
              <w:rPr>
                <w:b/>
                <w:bCs/>
                <w:sz w:val="22"/>
                <w:szCs w:val="22"/>
                <w:lang w:val="en-US" w:eastAsia="ru-RU"/>
              </w:rPr>
              <w:t>.</w:t>
            </w:r>
            <w:r w:rsidRPr="007E5276">
              <w:rPr>
                <w:sz w:val="22"/>
                <w:szCs w:val="22"/>
                <w:lang w:val="en-US" w:eastAsia="ru-RU"/>
              </w:rPr>
              <w:t xml:space="preserve"> Excursion to the ancient capital of Georgia, Mtskheta, a museum city declared a UNESCO World Heritage Site. Visit to the ancient temple-monastery of </w:t>
            </w:r>
            <w:proofErr w:type="spellStart"/>
            <w:r w:rsidRPr="007E5276">
              <w:rPr>
                <w:b/>
                <w:bCs/>
                <w:sz w:val="22"/>
                <w:szCs w:val="22"/>
                <w:lang w:val="en-US" w:eastAsia="ru-RU"/>
              </w:rPr>
              <w:t>Jvari</w:t>
            </w:r>
            <w:proofErr w:type="spellEnd"/>
            <w:r w:rsidRPr="007E5276">
              <w:rPr>
                <w:sz w:val="22"/>
                <w:szCs w:val="22"/>
                <w:lang w:val="en-US" w:eastAsia="ru-RU"/>
              </w:rPr>
              <w:t xml:space="preserve"> (6th century). At the top of the mountain where the temple is located, there is a fantastic view of the confluence of two rivers, Kura and Aragvi. There</w:t>
            </w:r>
            <w:r>
              <w:rPr>
                <w:sz w:val="22"/>
                <w:szCs w:val="22"/>
                <w:lang w:val="en-US" w:eastAsia="ru-RU"/>
              </w:rPr>
              <w:t xml:space="preserve"> </w:t>
            </w:r>
            <w:r w:rsidRPr="007E5276">
              <w:rPr>
                <w:sz w:val="22"/>
                <w:szCs w:val="22"/>
                <w:lang w:val="en-US" w:eastAsia="ru-RU"/>
              </w:rPr>
              <w:t xml:space="preserve">is a beautiful view of the ancient capital of Georgia - Mtskheta. Visit </w:t>
            </w:r>
            <w:r>
              <w:rPr>
                <w:sz w:val="22"/>
                <w:szCs w:val="22"/>
                <w:lang w:val="en-US" w:eastAsia="ru-RU"/>
              </w:rPr>
              <w:t xml:space="preserve">to the </w:t>
            </w:r>
            <w:proofErr w:type="spellStart"/>
            <w:r w:rsidRPr="007E5276">
              <w:rPr>
                <w:b/>
                <w:bCs/>
                <w:sz w:val="22"/>
                <w:szCs w:val="22"/>
                <w:lang w:val="en-US" w:eastAsia="ru-RU"/>
              </w:rPr>
              <w:t>Svetitskhoveli</w:t>
            </w:r>
            <w:proofErr w:type="spellEnd"/>
            <w:r w:rsidRPr="007E5276">
              <w:rPr>
                <w:b/>
                <w:bCs/>
                <w:sz w:val="22"/>
                <w:szCs w:val="22"/>
                <w:lang w:val="en-US" w:eastAsia="ru-RU"/>
              </w:rPr>
              <w:t xml:space="preserve"> Cathedral</w:t>
            </w:r>
            <w:r w:rsidRPr="007E5276">
              <w:rPr>
                <w:sz w:val="22"/>
                <w:szCs w:val="22"/>
                <w:lang w:val="en-US" w:eastAsia="ru-RU"/>
              </w:rPr>
              <w:t xml:space="preserve"> (1010-1029)</w:t>
            </w:r>
            <w:r w:rsidRPr="00AC2829">
              <w:rPr>
                <w:sz w:val="22"/>
                <w:szCs w:val="22"/>
                <w:lang w:val="en-US" w:eastAsia="ru-RU"/>
              </w:rPr>
              <w:t xml:space="preserve">. Known as the burial site of the </w:t>
            </w:r>
            <w:r>
              <w:rPr>
                <w:sz w:val="22"/>
                <w:szCs w:val="22"/>
                <w:lang w:val="en-US" w:eastAsia="ru-RU"/>
              </w:rPr>
              <w:t>Robe of Christ</w:t>
            </w:r>
            <w:r w:rsidRPr="00AC2829">
              <w:rPr>
                <w:sz w:val="22"/>
                <w:szCs w:val="22"/>
                <w:lang w:val="en-US" w:eastAsia="ru-RU"/>
              </w:rPr>
              <w:t xml:space="preserve">, </w:t>
            </w:r>
            <w:proofErr w:type="spellStart"/>
            <w:r w:rsidRPr="00AC2829">
              <w:rPr>
                <w:sz w:val="22"/>
                <w:szCs w:val="22"/>
                <w:lang w:val="en-US" w:eastAsia="ru-RU"/>
              </w:rPr>
              <w:t>Svetitskhoveli</w:t>
            </w:r>
            <w:proofErr w:type="spellEnd"/>
            <w:r w:rsidRPr="00AC2829">
              <w:rPr>
                <w:sz w:val="22"/>
                <w:szCs w:val="22"/>
                <w:lang w:val="en-US" w:eastAsia="ru-RU"/>
              </w:rPr>
              <w:t xml:space="preserve"> has long been one of the principal Georgian Orthodox churches and is among the most venerated places of worship in the region. Throughout the centuries, the cathedral served as the burial place for </w:t>
            </w:r>
            <w:r>
              <w:rPr>
                <w:sz w:val="22"/>
                <w:szCs w:val="22"/>
                <w:lang w:val="en-US" w:eastAsia="ru-RU"/>
              </w:rPr>
              <w:t xml:space="preserve">Georgian </w:t>
            </w:r>
            <w:r w:rsidRPr="00AC2829">
              <w:rPr>
                <w:sz w:val="22"/>
                <w:szCs w:val="22"/>
                <w:lang w:val="en-US" w:eastAsia="ru-RU"/>
              </w:rPr>
              <w:t>kings</w:t>
            </w:r>
            <w:r>
              <w:rPr>
                <w:sz w:val="22"/>
                <w:szCs w:val="22"/>
                <w:lang w:val="en-US" w:eastAsia="ru-RU"/>
              </w:rPr>
              <w:t>.</w:t>
            </w:r>
          </w:p>
          <w:p w14:paraId="71512695" w14:textId="77777777" w:rsidR="006D7159" w:rsidRPr="00AC2829" w:rsidRDefault="006D7159" w:rsidP="006D7159">
            <w:pPr>
              <w:snapToGrid w:val="0"/>
              <w:rPr>
                <w:sz w:val="22"/>
                <w:szCs w:val="22"/>
                <w:lang w:val="en-US" w:eastAsia="ru-RU"/>
              </w:rPr>
            </w:pPr>
          </w:p>
          <w:p w14:paraId="4C533E8A" w14:textId="70A3AFA5" w:rsidR="006D7159" w:rsidRDefault="006D7159" w:rsidP="006D7159">
            <w:pPr>
              <w:snapToGrid w:val="0"/>
              <w:rPr>
                <w:sz w:val="22"/>
                <w:szCs w:val="22"/>
                <w:lang w:val="en-US" w:eastAsia="ru-RU"/>
              </w:rPr>
            </w:pPr>
            <w:r w:rsidRPr="007E5276">
              <w:rPr>
                <w:sz w:val="22"/>
                <w:szCs w:val="22"/>
                <w:lang w:val="en-US" w:eastAsia="ru-RU"/>
              </w:rPr>
              <w:t>Lunch in</w:t>
            </w:r>
            <w:r w:rsidR="00A54482">
              <w:rPr>
                <w:sz w:val="22"/>
                <w:szCs w:val="22"/>
                <w:lang w:val="en-US" w:eastAsia="ru-RU"/>
              </w:rPr>
              <w:t xml:space="preserve"> a</w:t>
            </w:r>
            <w:r w:rsidRPr="007E5276">
              <w:rPr>
                <w:sz w:val="22"/>
                <w:szCs w:val="22"/>
                <w:lang w:val="en-US" w:eastAsia="ru-RU"/>
              </w:rPr>
              <w:t xml:space="preserve"> local restaurant</w:t>
            </w:r>
          </w:p>
          <w:p w14:paraId="177A1961" w14:textId="77777777" w:rsidR="006D7159" w:rsidRDefault="006D7159" w:rsidP="006D7159">
            <w:pPr>
              <w:snapToGrid w:val="0"/>
              <w:rPr>
                <w:sz w:val="22"/>
                <w:szCs w:val="22"/>
                <w:lang w:val="en-US" w:eastAsia="ru-RU"/>
              </w:rPr>
            </w:pPr>
          </w:p>
          <w:p w14:paraId="167CB6A7" w14:textId="5B470ACD" w:rsidR="006D7159" w:rsidRPr="00AC2829" w:rsidRDefault="006D7159" w:rsidP="006D7159">
            <w:pPr>
              <w:snapToGrid w:val="0"/>
              <w:rPr>
                <w:sz w:val="22"/>
                <w:szCs w:val="22"/>
                <w:lang w:val="en-US" w:eastAsia="ru-RU"/>
              </w:rPr>
            </w:pPr>
            <w:r w:rsidRPr="00AC2829">
              <w:rPr>
                <w:sz w:val="22"/>
                <w:szCs w:val="22"/>
                <w:lang w:val="en-US" w:eastAsia="ru-RU"/>
              </w:rPr>
              <w:t xml:space="preserve">Visit to the historic village of </w:t>
            </w:r>
            <w:proofErr w:type="spellStart"/>
            <w:r w:rsidRPr="00AC2829">
              <w:rPr>
                <w:b/>
                <w:bCs/>
                <w:sz w:val="22"/>
                <w:szCs w:val="22"/>
                <w:lang w:val="en-US" w:eastAsia="ru-RU"/>
              </w:rPr>
              <w:t>Dzalisi</w:t>
            </w:r>
            <w:proofErr w:type="spellEnd"/>
            <w:r w:rsidRPr="00AC2829">
              <w:rPr>
                <w:b/>
                <w:bCs/>
                <w:sz w:val="22"/>
                <w:szCs w:val="22"/>
                <w:lang w:val="en-US" w:eastAsia="ru-RU"/>
              </w:rPr>
              <w:t xml:space="preserve"> </w:t>
            </w:r>
            <w:r>
              <w:rPr>
                <w:sz w:val="22"/>
                <w:szCs w:val="22"/>
                <w:lang w:val="en-US" w:eastAsia="ru-RU"/>
              </w:rPr>
              <w:t>where</w:t>
            </w:r>
            <w:r w:rsidRPr="00AC2829">
              <w:rPr>
                <w:sz w:val="22"/>
                <w:szCs w:val="22"/>
                <w:lang w:val="en-US" w:eastAsia="ru-RU"/>
              </w:rPr>
              <w:t xml:space="preserve"> archaeological excavations reveal</w:t>
            </w:r>
            <w:r>
              <w:rPr>
                <w:sz w:val="22"/>
                <w:szCs w:val="22"/>
                <w:lang w:val="en-US" w:eastAsia="ru-RU"/>
              </w:rPr>
              <w:t>ed</w:t>
            </w:r>
            <w:r w:rsidRPr="00AC2829">
              <w:rPr>
                <w:sz w:val="22"/>
                <w:szCs w:val="22"/>
                <w:lang w:val="en-US" w:eastAsia="ru-RU"/>
              </w:rPr>
              <w:t xml:space="preserve"> Roman-era buildings and streets</w:t>
            </w:r>
            <w:r>
              <w:rPr>
                <w:sz w:val="22"/>
                <w:szCs w:val="22"/>
                <w:lang w:val="en-US" w:eastAsia="ru-RU"/>
              </w:rPr>
              <w:t>.</w:t>
            </w:r>
          </w:p>
          <w:p w14:paraId="64581518" w14:textId="0F51BA32" w:rsidR="006D7159" w:rsidRDefault="006D7159" w:rsidP="006D7159">
            <w:pPr>
              <w:snapToGrid w:val="0"/>
              <w:rPr>
                <w:sz w:val="22"/>
                <w:szCs w:val="22"/>
                <w:lang w:val="en-US" w:eastAsia="ru-RU"/>
              </w:rPr>
            </w:pPr>
            <w:proofErr w:type="spellStart"/>
            <w:r w:rsidRPr="00AC2829">
              <w:rPr>
                <w:sz w:val="22"/>
                <w:szCs w:val="22"/>
                <w:lang w:val="en-US" w:eastAsia="ru-RU"/>
              </w:rPr>
              <w:t>Dzalisi</w:t>
            </w:r>
            <w:proofErr w:type="spellEnd"/>
            <w:r w:rsidRPr="00AC2829">
              <w:rPr>
                <w:sz w:val="22"/>
                <w:szCs w:val="22"/>
                <w:lang w:val="en-US" w:eastAsia="ru-RU"/>
              </w:rPr>
              <w:t xml:space="preserve"> Fortress is located 20 km northwest of Mtskheta. </w:t>
            </w:r>
            <w:proofErr w:type="spellStart"/>
            <w:r w:rsidRPr="00AC2829">
              <w:rPr>
                <w:sz w:val="22"/>
                <w:szCs w:val="22"/>
                <w:lang w:val="en-US" w:eastAsia="ru-RU"/>
              </w:rPr>
              <w:t>Dzalisi</w:t>
            </w:r>
            <w:proofErr w:type="spellEnd"/>
            <w:r w:rsidRPr="00AC2829">
              <w:rPr>
                <w:sz w:val="22"/>
                <w:szCs w:val="22"/>
                <w:lang w:val="en-US" w:eastAsia="ru-RU"/>
              </w:rPr>
              <w:t xml:space="preserve"> is mentioned by Claudius Ptolemy (90 -168) as one of the main cities of the ancient Iberian kingdom.</w:t>
            </w:r>
            <w:r>
              <w:rPr>
                <w:sz w:val="22"/>
                <w:szCs w:val="22"/>
                <w:lang w:val="en-US" w:eastAsia="ru-RU"/>
              </w:rPr>
              <w:t xml:space="preserve"> </w:t>
            </w:r>
            <w:r w:rsidRPr="00AC2829">
              <w:rPr>
                <w:sz w:val="22"/>
                <w:szCs w:val="22"/>
                <w:lang w:val="en-US" w:eastAsia="ru-RU"/>
              </w:rPr>
              <w:t xml:space="preserve">During archaeological excavations in 1972-1974, the remains of four palaces, streets paved with rectangular ceramic slabs, </w:t>
            </w:r>
            <w:proofErr w:type="spellStart"/>
            <w:r w:rsidRPr="00AC2829">
              <w:rPr>
                <w:sz w:val="22"/>
                <w:szCs w:val="22"/>
                <w:lang w:val="en-US" w:eastAsia="ru-RU"/>
              </w:rPr>
              <w:t>hypocaustic</w:t>
            </w:r>
            <w:proofErr w:type="spellEnd"/>
            <w:r w:rsidRPr="00AC2829">
              <w:rPr>
                <w:sz w:val="22"/>
                <w:szCs w:val="22"/>
                <w:lang w:val="en-US" w:eastAsia="ru-RU"/>
              </w:rPr>
              <w:t xml:space="preserve"> baths, a sewer and a water supply system using ceramic pipes, an acropolis, a swimming pool, an administrative part, barracks for soldiers, and a cemeter</w:t>
            </w:r>
            <w:r>
              <w:rPr>
                <w:sz w:val="22"/>
                <w:szCs w:val="22"/>
                <w:lang w:val="en-US" w:eastAsia="ru-RU"/>
              </w:rPr>
              <w:t>y</w:t>
            </w:r>
            <w:r w:rsidRPr="00AC2829">
              <w:rPr>
                <w:sz w:val="22"/>
                <w:szCs w:val="22"/>
                <w:lang w:val="en-US" w:eastAsia="ru-RU"/>
              </w:rPr>
              <w:t xml:space="preserve"> were discovered. </w:t>
            </w:r>
          </w:p>
          <w:p w14:paraId="0C46FA1E" w14:textId="77777777" w:rsidR="006D7159" w:rsidRPr="00AC2829" w:rsidRDefault="006D7159" w:rsidP="006D7159">
            <w:pPr>
              <w:snapToGrid w:val="0"/>
              <w:rPr>
                <w:sz w:val="22"/>
                <w:szCs w:val="22"/>
                <w:lang w:val="en-US" w:eastAsia="ru-RU"/>
              </w:rPr>
            </w:pPr>
          </w:p>
          <w:p w14:paraId="222E373A" w14:textId="77777777" w:rsidR="006D7159" w:rsidRPr="00AC2829" w:rsidRDefault="006D7159" w:rsidP="006D7159">
            <w:pPr>
              <w:snapToGrid w:val="0"/>
              <w:rPr>
                <w:sz w:val="22"/>
                <w:szCs w:val="22"/>
                <w:lang w:val="en-US" w:eastAsia="ru-RU"/>
              </w:rPr>
            </w:pPr>
            <w:r w:rsidRPr="00AC2829">
              <w:rPr>
                <w:sz w:val="22"/>
                <w:szCs w:val="22"/>
                <w:lang w:val="en-US" w:eastAsia="ru-RU"/>
              </w:rPr>
              <w:t>Return to the city of Tbilisi</w:t>
            </w:r>
          </w:p>
          <w:p w14:paraId="38FFCE63" w14:textId="2C88696F" w:rsidR="006D7159" w:rsidRPr="007D193A" w:rsidRDefault="006D7159" w:rsidP="006D7159">
            <w:pPr>
              <w:snapToGrid w:val="0"/>
              <w:rPr>
                <w:sz w:val="22"/>
                <w:szCs w:val="22"/>
                <w:lang w:val="en-US" w:eastAsia="ru-RU"/>
              </w:rPr>
            </w:pPr>
            <w:r w:rsidRPr="004D7B9B">
              <w:rPr>
                <w:b/>
                <w:bCs/>
                <w:sz w:val="22"/>
                <w:szCs w:val="22"/>
                <w:lang w:val="en-US" w:eastAsia="ru-RU"/>
              </w:rPr>
              <w:t>Dinner</w:t>
            </w:r>
            <w:r w:rsidRPr="007D193A">
              <w:rPr>
                <w:sz w:val="22"/>
                <w:szCs w:val="22"/>
                <w:lang w:val="en-US" w:eastAsia="ru-RU"/>
              </w:rPr>
              <w:t xml:space="preserve"> at a traditional restaurant with folkloric program</w:t>
            </w:r>
          </w:p>
          <w:p w14:paraId="414C5E9F" w14:textId="77777777" w:rsidR="006D7159" w:rsidRPr="00297ADB" w:rsidRDefault="006D7159" w:rsidP="006D7159">
            <w:pPr>
              <w:spacing w:line="100" w:lineRule="atLeast"/>
              <w:rPr>
                <w:color w:val="000000"/>
                <w:sz w:val="22"/>
                <w:szCs w:val="22"/>
                <w:lang w:val="en-US"/>
              </w:rPr>
            </w:pPr>
          </w:p>
        </w:tc>
      </w:tr>
      <w:tr w:rsidR="006D7159" w:rsidRPr="000B4E3E" w14:paraId="7CE1FB4A" w14:textId="77777777" w:rsidTr="002C72A7">
        <w:tc>
          <w:tcPr>
            <w:tcW w:w="10833" w:type="dxa"/>
            <w:tcBorders>
              <w:top w:val="single" w:sz="4" w:space="0" w:color="000000"/>
              <w:left w:val="single" w:sz="4" w:space="0" w:color="000000"/>
              <w:bottom w:val="single" w:sz="4" w:space="0" w:color="000000"/>
              <w:right w:val="single" w:sz="4" w:space="0" w:color="000000"/>
            </w:tcBorders>
            <w:shd w:val="clear" w:color="auto" w:fill="DEEAF6"/>
          </w:tcPr>
          <w:p w14:paraId="2E5E90B3" w14:textId="5E465AF0" w:rsidR="006D7159" w:rsidRPr="00BE790B" w:rsidRDefault="00D874AC" w:rsidP="006D7159">
            <w:pPr>
              <w:snapToGrid w:val="0"/>
              <w:rPr>
                <w:color w:val="000000"/>
                <w:sz w:val="22"/>
                <w:szCs w:val="22"/>
                <w:lang w:val="en-US"/>
              </w:rPr>
            </w:pPr>
            <w:bookmarkStart w:id="6" w:name="_Hlk144144343"/>
            <w:r>
              <w:rPr>
                <w:color w:val="000000"/>
                <w:sz w:val="22"/>
                <w:szCs w:val="22"/>
                <w:lang w:val="en-US"/>
              </w:rPr>
              <w:t>8</w:t>
            </w:r>
            <w:r w:rsidR="006D7159" w:rsidRPr="00297ADB">
              <w:rPr>
                <w:color w:val="000000"/>
                <w:sz w:val="22"/>
                <w:szCs w:val="22"/>
                <w:vertAlign w:val="superscript"/>
                <w:lang w:val="en-US"/>
              </w:rPr>
              <w:t>th</w:t>
            </w:r>
            <w:r w:rsidR="006D7159" w:rsidRPr="00297ADB">
              <w:rPr>
                <w:color w:val="000000"/>
                <w:sz w:val="22"/>
                <w:szCs w:val="22"/>
                <w:lang w:val="en-US"/>
              </w:rPr>
              <w:t xml:space="preserve"> </w:t>
            </w:r>
            <w:r w:rsidR="006D7159">
              <w:rPr>
                <w:color w:val="000000"/>
                <w:sz w:val="22"/>
                <w:szCs w:val="22"/>
                <w:lang w:val="en-US"/>
              </w:rPr>
              <w:t>day</w:t>
            </w:r>
            <w:r w:rsidR="006D7159" w:rsidRPr="00297ADB">
              <w:rPr>
                <w:color w:val="000000"/>
                <w:sz w:val="22"/>
                <w:szCs w:val="22"/>
                <w:lang w:val="en-US"/>
              </w:rPr>
              <w:t xml:space="preserve"> </w:t>
            </w:r>
            <w:r w:rsidR="00DB4F53">
              <w:rPr>
                <w:color w:val="000000"/>
                <w:sz w:val="22"/>
                <w:szCs w:val="22"/>
                <w:lang w:val="en-US"/>
              </w:rPr>
              <w:t>ANANURI FORTRESS + ZHINVALI RESERVOIR + GEORGIAN MILITARY ROAD + CROSS PASS + STEPANTSMINDA + GERGETI</w:t>
            </w:r>
          </w:p>
        </w:tc>
      </w:tr>
      <w:tr w:rsidR="006D7159" w:rsidRPr="000B4E3E" w14:paraId="02206F00" w14:textId="77777777" w:rsidTr="002C72A7">
        <w:tc>
          <w:tcPr>
            <w:tcW w:w="10833" w:type="dxa"/>
            <w:tcBorders>
              <w:top w:val="single" w:sz="4" w:space="0" w:color="000000"/>
              <w:left w:val="single" w:sz="4" w:space="0" w:color="000000"/>
              <w:bottom w:val="single" w:sz="4" w:space="0" w:color="000000"/>
              <w:right w:val="single" w:sz="4" w:space="0" w:color="000000"/>
            </w:tcBorders>
            <w:shd w:val="clear" w:color="auto" w:fill="FFFFFF"/>
          </w:tcPr>
          <w:p w14:paraId="293B3852" w14:textId="77777777" w:rsidR="006D7159" w:rsidRPr="00D264C8" w:rsidRDefault="006D7159" w:rsidP="006D7159">
            <w:pPr>
              <w:snapToGrid w:val="0"/>
              <w:rPr>
                <w:sz w:val="22"/>
                <w:szCs w:val="22"/>
                <w:lang w:val="en-US" w:eastAsia="ru-RU"/>
              </w:rPr>
            </w:pPr>
            <w:r w:rsidRPr="00D264C8">
              <w:rPr>
                <w:sz w:val="22"/>
                <w:szCs w:val="22"/>
                <w:lang w:val="en-US" w:eastAsia="ru-RU"/>
              </w:rPr>
              <w:t>Breakfast at the hotel.</w:t>
            </w:r>
          </w:p>
          <w:p w14:paraId="0E891E94" w14:textId="77777777" w:rsidR="006D7159" w:rsidRPr="00D264C8" w:rsidRDefault="006D7159" w:rsidP="006D7159">
            <w:pPr>
              <w:snapToGrid w:val="0"/>
              <w:rPr>
                <w:sz w:val="22"/>
                <w:szCs w:val="22"/>
                <w:lang w:val="en-US" w:eastAsia="ru-RU"/>
              </w:rPr>
            </w:pPr>
            <w:r w:rsidRPr="00D264C8">
              <w:rPr>
                <w:sz w:val="22"/>
                <w:szCs w:val="22"/>
                <w:lang w:val="en-US" w:eastAsia="ru-RU"/>
              </w:rPr>
              <w:t>Meeting with guide.</w:t>
            </w:r>
          </w:p>
          <w:p w14:paraId="6AD10E8F" w14:textId="3ED67CE4" w:rsidR="009738E2" w:rsidRPr="009738E2" w:rsidRDefault="009738E2" w:rsidP="009738E2">
            <w:pPr>
              <w:snapToGrid w:val="0"/>
              <w:rPr>
                <w:sz w:val="22"/>
                <w:szCs w:val="22"/>
                <w:lang w:val="en-US" w:eastAsia="ru-RU"/>
              </w:rPr>
            </w:pPr>
            <w:r>
              <w:rPr>
                <w:sz w:val="22"/>
                <w:szCs w:val="22"/>
                <w:lang w:val="en-US" w:eastAsia="ru-RU"/>
              </w:rPr>
              <w:t>We</w:t>
            </w:r>
            <w:r w:rsidRPr="009738E2">
              <w:rPr>
                <w:sz w:val="22"/>
                <w:szCs w:val="22"/>
                <w:lang w:val="en-US" w:eastAsia="ru-RU"/>
              </w:rPr>
              <w:t xml:space="preserve"> departure from Tbilisi towards Stepantsminda resort area. On the way we will visit the picturesque </w:t>
            </w:r>
            <w:proofErr w:type="spellStart"/>
            <w:r w:rsidRPr="009738E2">
              <w:rPr>
                <w:b/>
                <w:bCs/>
                <w:sz w:val="22"/>
                <w:szCs w:val="22"/>
                <w:lang w:val="en-US" w:eastAsia="ru-RU"/>
              </w:rPr>
              <w:t>Ananuri</w:t>
            </w:r>
            <w:proofErr w:type="spellEnd"/>
            <w:r w:rsidRPr="009738E2">
              <w:rPr>
                <w:b/>
                <w:bCs/>
                <w:sz w:val="22"/>
                <w:szCs w:val="22"/>
                <w:lang w:val="en-US" w:eastAsia="ru-RU"/>
              </w:rPr>
              <w:t xml:space="preserve"> fortress</w:t>
            </w:r>
            <w:r w:rsidRPr="009738E2">
              <w:rPr>
                <w:sz w:val="22"/>
                <w:szCs w:val="22"/>
                <w:lang w:val="en-US" w:eastAsia="ru-RU"/>
              </w:rPr>
              <w:t xml:space="preserve"> (XVI century), located above the Aragvi River, as well as the stunning </w:t>
            </w:r>
            <w:proofErr w:type="spellStart"/>
            <w:r w:rsidRPr="009738E2">
              <w:rPr>
                <w:b/>
                <w:bCs/>
                <w:sz w:val="22"/>
                <w:szCs w:val="22"/>
                <w:lang w:val="en-US" w:eastAsia="ru-RU"/>
              </w:rPr>
              <w:t>Zhinvali</w:t>
            </w:r>
            <w:proofErr w:type="spellEnd"/>
            <w:r w:rsidRPr="009738E2">
              <w:rPr>
                <w:b/>
                <w:bCs/>
                <w:sz w:val="22"/>
                <w:szCs w:val="22"/>
                <w:lang w:val="en-US" w:eastAsia="ru-RU"/>
              </w:rPr>
              <w:t xml:space="preserve"> Reservoir</w:t>
            </w:r>
            <w:r w:rsidRPr="009738E2">
              <w:rPr>
                <w:sz w:val="22"/>
                <w:szCs w:val="22"/>
                <w:lang w:val="en-US" w:eastAsia="ru-RU"/>
              </w:rPr>
              <w:t>.</w:t>
            </w:r>
          </w:p>
          <w:p w14:paraId="71287C22" w14:textId="77777777" w:rsidR="009738E2" w:rsidRPr="009738E2" w:rsidRDefault="009738E2" w:rsidP="009738E2">
            <w:pPr>
              <w:snapToGrid w:val="0"/>
              <w:rPr>
                <w:sz w:val="22"/>
                <w:szCs w:val="22"/>
                <w:lang w:val="en-US" w:eastAsia="ru-RU"/>
              </w:rPr>
            </w:pPr>
            <w:r w:rsidRPr="009738E2">
              <w:rPr>
                <w:sz w:val="22"/>
                <w:szCs w:val="22"/>
                <w:lang w:val="en-US" w:eastAsia="ru-RU"/>
              </w:rPr>
              <w:t xml:space="preserve">We will travel near the ski resort of </w:t>
            </w:r>
            <w:r w:rsidRPr="009738E2">
              <w:rPr>
                <w:b/>
                <w:bCs/>
                <w:sz w:val="22"/>
                <w:szCs w:val="22"/>
                <w:lang w:val="en-US" w:eastAsia="ru-RU"/>
              </w:rPr>
              <w:t xml:space="preserve">Gudauri </w:t>
            </w:r>
            <w:r w:rsidRPr="009738E2">
              <w:rPr>
                <w:sz w:val="22"/>
                <w:szCs w:val="22"/>
                <w:lang w:val="en-US" w:eastAsia="ru-RU"/>
              </w:rPr>
              <w:t xml:space="preserve">(2200 m), make a stunning drive along the historic </w:t>
            </w:r>
            <w:r w:rsidRPr="009738E2">
              <w:rPr>
                <w:b/>
                <w:bCs/>
                <w:sz w:val="22"/>
                <w:szCs w:val="22"/>
                <w:lang w:val="en-US" w:eastAsia="ru-RU"/>
              </w:rPr>
              <w:t>Georgian Military Road</w:t>
            </w:r>
            <w:r w:rsidRPr="009738E2">
              <w:rPr>
                <w:sz w:val="22"/>
                <w:szCs w:val="22"/>
                <w:lang w:val="en-US" w:eastAsia="ru-RU"/>
              </w:rPr>
              <w:t xml:space="preserve"> and cross the Main Caucasus Range through the </w:t>
            </w:r>
            <w:r w:rsidRPr="009738E2">
              <w:rPr>
                <w:b/>
                <w:bCs/>
                <w:sz w:val="22"/>
                <w:szCs w:val="22"/>
                <w:lang w:val="en-US" w:eastAsia="ru-RU"/>
              </w:rPr>
              <w:t>Cross Pass</w:t>
            </w:r>
            <w:r w:rsidRPr="009738E2">
              <w:rPr>
                <w:sz w:val="22"/>
                <w:szCs w:val="22"/>
                <w:lang w:val="en-US" w:eastAsia="ru-RU"/>
              </w:rPr>
              <w:t xml:space="preserve"> at an altitude of 2379 m. The road will lead us to the village of Stepantsminda.</w:t>
            </w:r>
          </w:p>
          <w:p w14:paraId="392F0BAE" w14:textId="77777777" w:rsidR="009738E2" w:rsidRPr="009738E2" w:rsidRDefault="009738E2" w:rsidP="009738E2">
            <w:pPr>
              <w:snapToGrid w:val="0"/>
              <w:rPr>
                <w:sz w:val="22"/>
                <w:szCs w:val="22"/>
                <w:lang w:val="en-US" w:eastAsia="ru-RU"/>
              </w:rPr>
            </w:pPr>
            <w:r w:rsidRPr="009738E2">
              <w:rPr>
                <w:b/>
                <w:bCs/>
                <w:sz w:val="22"/>
                <w:szCs w:val="22"/>
                <w:lang w:val="en-US" w:eastAsia="ru-RU"/>
              </w:rPr>
              <w:lastRenderedPageBreak/>
              <w:t xml:space="preserve">Tour of Stepantsminda: Church of the Holy Trinity in </w:t>
            </w:r>
            <w:proofErr w:type="spellStart"/>
            <w:r w:rsidRPr="009738E2">
              <w:rPr>
                <w:b/>
                <w:bCs/>
                <w:sz w:val="22"/>
                <w:szCs w:val="22"/>
                <w:lang w:val="en-US" w:eastAsia="ru-RU"/>
              </w:rPr>
              <w:t>Gergeti</w:t>
            </w:r>
            <w:proofErr w:type="spellEnd"/>
            <w:r w:rsidRPr="009738E2">
              <w:rPr>
                <w:sz w:val="22"/>
                <w:szCs w:val="22"/>
                <w:lang w:val="en-US" w:eastAsia="ru-RU"/>
              </w:rPr>
              <w:t xml:space="preserve"> (2170 m above sea level). We will go up by jeeps to the </w:t>
            </w:r>
            <w:r w:rsidRPr="009738E2">
              <w:rPr>
                <w:b/>
                <w:bCs/>
                <w:sz w:val="22"/>
                <w:szCs w:val="22"/>
                <w:lang w:val="en-US" w:eastAsia="ru-RU"/>
              </w:rPr>
              <w:t xml:space="preserve">valley glacier </w:t>
            </w:r>
            <w:proofErr w:type="spellStart"/>
            <w:r w:rsidRPr="009738E2">
              <w:rPr>
                <w:b/>
                <w:bCs/>
                <w:sz w:val="22"/>
                <w:szCs w:val="22"/>
                <w:lang w:val="en-US" w:eastAsia="ru-RU"/>
              </w:rPr>
              <w:t>Gergeti</w:t>
            </w:r>
            <w:proofErr w:type="spellEnd"/>
            <w:r w:rsidRPr="009738E2">
              <w:rPr>
                <w:sz w:val="22"/>
                <w:szCs w:val="22"/>
                <w:lang w:val="en-US" w:eastAsia="ru-RU"/>
              </w:rPr>
              <w:t xml:space="preserve">. In clear weather, </w:t>
            </w:r>
            <w:proofErr w:type="spellStart"/>
            <w:r w:rsidRPr="009738E2">
              <w:rPr>
                <w:sz w:val="22"/>
                <w:szCs w:val="22"/>
                <w:lang w:val="en-US" w:eastAsia="ru-RU"/>
              </w:rPr>
              <w:t>Gergeti</w:t>
            </w:r>
            <w:proofErr w:type="spellEnd"/>
            <w:r w:rsidRPr="009738E2">
              <w:rPr>
                <w:sz w:val="22"/>
                <w:szCs w:val="22"/>
                <w:lang w:val="en-US" w:eastAsia="ru-RU"/>
              </w:rPr>
              <w:t xml:space="preserve"> offers a stunning, phantasmagoric view of one of the most majestic peaks of Georgia - </w:t>
            </w:r>
            <w:r w:rsidRPr="009738E2">
              <w:rPr>
                <w:b/>
                <w:bCs/>
                <w:sz w:val="22"/>
                <w:szCs w:val="22"/>
                <w:lang w:val="en-US" w:eastAsia="ru-RU"/>
              </w:rPr>
              <w:t>Mount Kazbek</w:t>
            </w:r>
            <w:r w:rsidRPr="009738E2">
              <w:rPr>
                <w:sz w:val="22"/>
                <w:szCs w:val="22"/>
                <w:lang w:val="en-US" w:eastAsia="ru-RU"/>
              </w:rPr>
              <w:t xml:space="preserve"> (5147 m). </w:t>
            </w:r>
          </w:p>
          <w:p w14:paraId="5CDFD844" w14:textId="7ACD95F2" w:rsidR="009738E2" w:rsidRPr="009738E2" w:rsidRDefault="009738E2" w:rsidP="009738E2">
            <w:pPr>
              <w:snapToGrid w:val="0"/>
              <w:rPr>
                <w:sz w:val="22"/>
                <w:szCs w:val="22"/>
                <w:lang w:val="en-US" w:eastAsia="ru-RU"/>
              </w:rPr>
            </w:pPr>
            <w:r w:rsidRPr="00D81491">
              <w:rPr>
                <w:b/>
                <w:bCs/>
                <w:sz w:val="22"/>
                <w:szCs w:val="22"/>
                <w:lang w:val="en-US" w:eastAsia="ru-RU"/>
              </w:rPr>
              <w:t>Lunch at the mountaineers</w:t>
            </w:r>
            <w:r w:rsidRPr="009738E2">
              <w:rPr>
                <w:sz w:val="22"/>
                <w:szCs w:val="22"/>
                <w:lang w:val="en-US" w:eastAsia="ru-RU"/>
              </w:rPr>
              <w:t xml:space="preserve"> - we will taste the famous </w:t>
            </w:r>
            <w:r w:rsidR="00DB4F53">
              <w:rPr>
                <w:sz w:val="22"/>
                <w:szCs w:val="22"/>
                <w:lang w:val="en-US" w:eastAsia="ru-RU"/>
              </w:rPr>
              <w:t>“</w:t>
            </w:r>
            <w:proofErr w:type="spellStart"/>
            <w:r w:rsidRPr="009738E2">
              <w:rPr>
                <w:sz w:val="22"/>
                <w:szCs w:val="22"/>
                <w:lang w:val="en-US" w:eastAsia="ru-RU"/>
              </w:rPr>
              <w:t>khinkali</w:t>
            </w:r>
            <w:proofErr w:type="spellEnd"/>
            <w:r w:rsidR="00DB4F53">
              <w:rPr>
                <w:sz w:val="22"/>
                <w:szCs w:val="22"/>
                <w:lang w:val="en-US" w:eastAsia="ru-RU"/>
              </w:rPr>
              <w:t>”</w:t>
            </w:r>
            <w:r w:rsidRPr="009738E2">
              <w:rPr>
                <w:sz w:val="22"/>
                <w:szCs w:val="22"/>
                <w:lang w:val="en-US" w:eastAsia="ru-RU"/>
              </w:rPr>
              <w:t xml:space="preserve"> (Georgian dumplings).</w:t>
            </w:r>
          </w:p>
          <w:p w14:paraId="29B65EDB" w14:textId="77777777" w:rsidR="006D7159" w:rsidRDefault="009738E2" w:rsidP="009738E2">
            <w:pPr>
              <w:snapToGrid w:val="0"/>
              <w:spacing w:line="100" w:lineRule="atLeast"/>
              <w:rPr>
                <w:sz w:val="22"/>
                <w:szCs w:val="22"/>
                <w:lang w:val="en-US" w:eastAsia="ru-RU"/>
              </w:rPr>
            </w:pPr>
            <w:r w:rsidRPr="009738E2">
              <w:rPr>
                <w:sz w:val="22"/>
                <w:szCs w:val="22"/>
                <w:lang w:val="en-US" w:eastAsia="ru-RU"/>
              </w:rPr>
              <w:t>Return to Tbilisi. Overnight stay at the hotel.</w:t>
            </w:r>
          </w:p>
          <w:p w14:paraId="51749FB9" w14:textId="3BFE66B1" w:rsidR="00DB4F53" w:rsidRPr="00297ADB" w:rsidRDefault="00DB4F53" w:rsidP="009738E2">
            <w:pPr>
              <w:snapToGrid w:val="0"/>
              <w:spacing w:line="100" w:lineRule="atLeast"/>
              <w:rPr>
                <w:rFonts w:cs="Calibri"/>
                <w:color w:val="000000"/>
                <w:sz w:val="22"/>
                <w:szCs w:val="22"/>
                <w:lang w:val="en-US"/>
              </w:rPr>
            </w:pPr>
          </w:p>
        </w:tc>
      </w:tr>
      <w:bookmarkEnd w:id="6"/>
      <w:tr w:rsidR="006D7159" w:rsidRPr="000B4E3E" w14:paraId="414AB5E4" w14:textId="77777777" w:rsidTr="002C72A7">
        <w:tc>
          <w:tcPr>
            <w:tcW w:w="10833" w:type="dxa"/>
            <w:tcBorders>
              <w:top w:val="single" w:sz="4" w:space="0" w:color="000000"/>
              <w:left w:val="single" w:sz="4" w:space="0" w:color="000000"/>
              <w:bottom w:val="single" w:sz="4" w:space="0" w:color="000000"/>
              <w:right w:val="single" w:sz="4" w:space="0" w:color="000000"/>
            </w:tcBorders>
            <w:shd w:val="clear" w:color="auto" w:fill="DEEAF6"/>
          </w:tcPr>
          <w:p w14:paraId="314F10F8" w14:textId="1086BA4A" w:rsidR="006D7159" w:rsidRPr="00297ADB" w:rsidRDefault="00D874AC" w:rsidP="006D7159">
            <w:pPr>
              <w:snapToGrid w:val="0"/>
              <w:rPr>
                <w:color w:val="000000"/>
                <w:sz w:val="22"/>
                <w:szCs w:val="22"/>
                <w:lang w:val="en-US"/>
              </w:rPr>
            </w:pPr>
            <w:r>
              <w:rPr>
                <w:color w:val="000000"/>
                <w:sz w:val="22"/>
                <w:szCs w:val="22"/>
                <w:lang w:val="en-US"/>
              </w:rPr>
              <w:lastRenderedPageBreak/>
              <w:t>9</w:t>
            </w:r>
            <w:r w:rsidR="006D7159" w:rsidRPr="00297ADB">
              <w:rPr>
                <w:color w:val="000000"/>
                <w:sz w:val="22"/>
                <w:szCs w:val="22"/>
                <w:vertAlign w:val="superscript"/>
                <w:lang w:val="en-US"/>
              </w:rPr>
              <w:t>th</w:t>
            </w:r>
            <w:r w:rsidR="006D7159" w:rsidRPr="00297ADB">
              <w:rPr>
                <w:color w:val="000000"/>
                <w:sz w:val="22"/>
                <w:szCs w:val="22"/>
                <w:lang w:val="en-US"/>
              </w:rPr>
              <w:t xml:space="preserve"> </w:t>
            </w:r>
            <w:r w:rsidR="006D7159">
              <w:rPr>
                <w:color w:val="000000"/>
                <w:sz w:val="22"/>
                <w:szCs w:val="22"/>
                <w:lang w:val="en-US"/>
              </w:rPr>
              <w:t xml:space="preserve">day </w:t>
            </w:r>
            <w:r w:rsidR="00DD19BE">
              <w:rPr>
                <w:color w:val="000000"/>
                <w:sz w:val="22"/>
                <w:szCs w:val="22"/>
                <w:lang w:val="en-US"/>
              </w:rPr>
              <w:t>ST. NINO MONASTERY IN BODBE + MANAVI FORTRESS AND CHURCH + CHATEAU FORT DE MANAVI + WINE AND CHACHA TASTING + MASTER CLASS</w:t>
            </w:r>
          </w:p>
        </w:tc>
      </w:tr>
      <w:tr w:rsidR="006D7159" w:rsidRPr="000B4E3E" w14:paraId="3DB9A801" w14:textId="77777777" w:rsidTr="002C72A7">
        <w:tc>
          <w:tcPr>
            <w:tcW w:w="10833" w:type="dxa"/>
            <w:tcBorders>
              <w:top w:val="single" w:sz="4" w:space="0" w:color="000000"/>
              <w:left w:val="single" w:sz="4" w:space="0" w:color="000000"/>
              <w:bottom w:val="single" w:sz="4" w:space="0" w:color="000000"/>
              <w:right w:val="single" w:sz="4" w:space="0" w:color="000000"/>
            </w:tcBorders>
            <w:shd w:val="clear" w:color="auto" w:fill="FFFFFF"/>
          </w:tcPr>
          <w:p w14:paraId="4A51E626" w14:textId="2E6CD7B0" w:rsidR="0029691B" w:rsidRDefault="0029691B" w:rsidP="0029691B">
            <w:pPr>
              <w:snapToGrid w:val="0"/>
              <w:spacing w:line="100" w:lineRule="atLeast"/>
              <w:rPr>
                <w:bCs/>
                <w:color w:val="000000"/>
                <w:sz w:val="22"/>
                <w:szCs w:val="22"/>
                <w:lang w:val="en-US"/>
              </w:rPr>
            </w:pPr>
            <w:r w:rsidRPr="0029691B">
              <w:rPr>
                <w:bCs/>
                <w:color w:val="000000"/>
                <w:sz w:val="22"/>
                <w:szCs w:val="22"/>
                <w:lang w:val="en-US"/>
              </w:rPr>
              <w:t>Breakfast at the hotel.</w:t>
            </w:r>
          </w:p>
          <w:p w14:paraId="209B486A" w14:textId="563367C8" w:rsidR="0029691B" w:rsidRPr="0029691B" w:rsidRDefault="0029691B" w:rsidP="0029691B">
            <w:pPr>
              <w:snapToGrid w:val="0"/>
              <w:spacing w:line="100" w:lineRule="atLeast"/>
              <w:rPr>
                <w:bCs/>
                <w:color w:val="000000"/>
                <w:sz w:val="22"/>
                <w:szCs w:val="22"/>
                <w:lang w:val="en-US"/>
              </w:rPr>
            </w:pPr>
            <w:r w:rsidRPr="0029691B">
              <w:rPr>
                <w:bCs/>
                <w:color w:val="000000"/>
                <w:sz w:val="22"/>
                <w:szCs w:val="22"/>
                <w:lang w:val="en-US"/>
              </w:rPr>
              <w:t>Meeting with guide.</w:t>
            </w:r>
          </w:p>
          <w:p w14:paraId="42F728A1" w14:textId="77777777" w:rsidR="0029691B" w:rsidRPr="0029691B" w:rsidRDefault="0029691B" w:rsidP="0029691B">
            <w:pPr>
              <w:snapToGrid w:val="0"/>
              <w:spacing w:line="100" w:lineRule="atLeast"/>
              <w:rPr>
                <w:bCs/>
                <w:color w:val="000000"/>
                <w:sz w:val="22"/>
                <w:szCs w:val="22"/>
                <w:lang w:val="en-US"/>
              </w:rPr>
            </w:pPr>
            <w:r w:rsidRPr="0029691B">
              <w:rPr>
                <w:bCs/>
                <w:color w:val="000000"/>
                <w:sz w:val="22"/>
                <w:szCs w:val="22"/>
                <w:lang w:val="en-US"/>
              </w:rPr>
              <w:t xml:space="preserve">Today we head to </w:t>
            </w:r>
            <w:proofErr w:type="spellStart"/>
            <w:r w:rsidRPr="0029691B">
              <w:rPr>
                <w:bCs/>
                <w:color w:val="000000"/>
                <w:sz w:val="22"/>
                <w:szCs w:val="22"/>
                <w:lang w:val="en-US"/>
              </w:rPr>
              <w:t>Signagi</w:t>
            </w:r>
            <w:proofErr w:type="spellEnd"/>
            <w:r w:rsidRPr="0029691B">
              <w:rPr>
                <w:bCs/>
                <w:color w:val="000000"/>
                <w:sz w:val="22"/>
                <w:szCs w:val="22"/>
                <w:lang w:val="en-US"/>
              </w:rPr>
              <w:t>, a town in Georgia's easternmost region of Kakheti, Georgia's wine-growing region with picturesque landscapes.</w:t>
            </w:r>
          </w:p>
          <w:p w14:paraId="1EDE86C0" w14:textId="77777777" w:rsidR="0029691B" w:rsidRPr="0029691B" w:rsidRDefault="0029691B" w:rsidP="0029691B">
            <w:pPr>
              <w:snapToGrid w:val="0"/>
              <w:spacing w:line="100" w:lineRule="atLeast"/>
              <w:rPr>
                <w:bCs/>
                <w:color w:val="000000"/>
                <w:sz w:val="22"/>
                <w:szCs w:val="22"/>
                <w:lang w:val="en-US"/>
              </w:rPr>
            </w:pPr>
            <w:r w:rsidRPr="0029691B">
              <w:rPr>
                <w:bCs/>
                <w:color w:val="000000"/>
                <w:sz w:val="22"/>
                <w:szCs w:val="22"/>
                <w:lang w:val="en-US"/>
              </w:rPr>
              <w:t xml:space="preserve">On the way we visit the village of </w:t>
            </w:r>
            <w:proofErr w:type="spellStart"/>
            <w:r w:rsidRPr="0029691B">
              <w:rPr>
                <w:b/>
                <w:color w:val="000000"/>
                <w:sz w:val="22"/>
                <w:szCs w:val="22"/>
                <w:lang w:val="en-US"/>
              </w:rPr>
              <w:t>Bodbe</w:t>
            </w:r>
            <w:proofErr w:type="spellEnd"/>
            <w:r w:rsidRPr="0029691B">
              <w:rPr>
                <w:bCs/>
                <w:color w:val="000000"/>
                <w:sz w:val="22"/>
                <w:szCs w:val="22"/>
                <w:lang w:val="en-US"/>
              </w:rPr>
              <w:t xml:space="preserve"> with the </w:t>
            </w:r>
            <w:r w:rsidRPr="0029691B">
              <w:rPr>
                <w:b/>
                <w:color w:val="000000"/>
                <w:sz w:val="22"/>
                <w:szCs w:val="22"/>
                <w:lang w:val="en-US"/>
              </w:rPr>
              <w:t>Monastery of St. Nino</w:t>
            </w:r>
            <w:r w:rsidRPr="0029691B">
              <w:rPr>
                <w:bCs/>
                <w:color w:val="000000"/>
                <w:sz w:val="22"/>
                <w:szCs w:val="22"/>
                <w:lang w:val="en-US"/>
              </w:rPr>
              <w:t>, the 4th-century female evangelist of Georgians, whose relics are shrined there.</w:t>
            </w:r>
          </w:p>
          <w:p w14:paraId="59E43A8E" w14:textId="75467457" w:rsidR="0029691B" w:rsidRPr="0029691B" w:rsidRDefault="0029691B" w:rsidP="0029691B">
            <w:pPr>
              <w:snapToGrid w:val="0"/>
              <w:spacing w:line="100" w:lineRule="atLeast"/>
              <w:rPr>
                <w:bCs/>
                <w:color w:val="000000"/>
                <w:sz w:val="22"/>
                <w:szCs w:val="22"/>
                <w:lang w:val="en-US"/>
              </w:rPr>
            </w:pPr>
            <w:r w:rsidRPr="0029691B">
              <w:rPr>
                <w:bCs/>
                <w:color w:val="000000"/>
                <w:sz w:val="22"/>
                <w:szCs w:val="22"/>
                <w:lang w:val="en-US"/>
              </w:rPr>
              <w:t xml:space="preserve">Excursion to </w:t>
            </w:r>
            <w:proofErr w:type="spellStart"/>
            <w:r w:rsidRPr="0029691B">
              <w:rPr>
                <w:b/>
                <w:color w:val="000000"/>
                <w:sz w:val="22"/>
                <w:szCs w:val="22"/>
                <w:lang w:val="en-US"/>
              </w:rPr>
              <w:t>Signagi</w:t>
            </w:r>
            <w:proofErr w:type="spellEnd"/>
            <w:r w:rsidRPr="0029691B">
              <w:rPr>
                <w:b/>
                <w:color w:val="000000"/>
                <w:sz w:val="22"/>
                <w:szCs w:val="22"/>
                <w:lang w:val="en-US"/>
              </w:rPr>
              <w:t>,</w:t>
            </w:r>
            <w:r w:rsidRPr="0029691B">
              <w:rPr>
                <w:bCs/>
                <w:color w:val="000000"/>
                <w:sz w:val="22"/>
                <w:szCs w:val="22"/>
                <w:lang w:val="en-US"/>
              </w:rPr>
              <w:t xml:space="preserve"> the "city of eternal love", which is located on the top of a mountain ridge overlooking the Alazani Valley. Then we will get acquainted with the history of </w:t>
            </w:r>
            <w:r w:rsidRPr="0029691B">
              <w:rPr>
                <w:b/>
                <w:color w:val="000000"/>
                <w:sz w:val="22"/>
                <w:szCs w:val="22"/>
                <w:lang w:val="en-US"/>
              </w:rPr>
              <w:t>Manavi fortress</w:t>
            </w:r>
            <w:r w:rsidRPr="0029691B">
              <w:rPr>
                <w:bCs/>
                <w:color w:val="000000"/>
                <w:sz w:val="22"/>
                <w:szCs w:val="22"/>
                <w:lang w:val="en-US"/>
              </w:rPr>
              <w:t xml:space="preserve"> (</w:t>
            </w:r>
            <w:r>
              <w:rPr>
                <w:bCs/>
                <w:color w:val="000000"/>
                <w:sz w:val="22"/>
                <w:szCs w:val="22"/>
                <w:lang w:val="en-US"/>
              </w:rPr>
              <w:t>11th</w:t>
            </w:r>
            <w:r w:rsidRPr="0029691B">
              <w:rPr>
                <w:bCs/>
                <w:color w:val="000000"/>
                <w:sz w:val="22"/>
                <w:szCs w:val="22"/>
                <w:lang w:val="en-US"/>
              </w:rPr>
              <w:t xml:space="preserve"> century) and </w:t>
            </w:r>
            <w:r w:rsidRPr="0029691B">
              <w:rPr>
                <w:b/>
                <w:color w:val="000000"/>
                <w:sz w:val="22"/>
                <w:szCs w:val="22"/>
                <w:lang w:val="en-US"/>
              </w:rPr>
              <w:t xml:space="preserve">Manavi </w:t>
            </w:r>
            <w:r w:rsidR="00DD19BE">
              <w:rPr>
                <w:b/>
                <w:color w:val="000000"/>
                <w:sz w:val="22"/>
                <w:szCs w:val="22"/>
                <w:lang w:val="en-US"/>
              </w:rPr>
              <w:t>church</w:t>
            </w:r>
            <w:r w:rsidRPr="0029691B">
              <w:rPr>
                <w:bCs/>
                <w:color w:val="000000"/>
                <w:sz w:val="22"/>
                <w:szCs w:val="22"/>
                <w:lang w:val="en-US"/>
              </w:rPr>
              <w:t xml:space="preserve"> (</w:t>
            </w:r>
            <w:r w:rsidR="00DD19BE">
              <w:rPr>
                <w:bCs/>
                <w:color w:val="000000"/>
                <w:sz w:val="22"/>
                <w:szCs w:val="22"/>
                <w:lang w:val="en-US"/>
              </w:rPr>
              <w:t>18th</w:t>
            </w:r>
            <w:r w:rsidRPr="0029691B">
              <w:rPr>
                <w:bCs/>
                <w:color w:val="000000"/>
                <w:sz w:val="22"/>
                <w:szCs w:val="22"/>
                <w:lang w:val="en-US"/>
              </w:rPr>
              <w:t xml:space="preserve"> century). In </w:t>
            </w:r>
            <w:r w:rsidR="00DD19BE">
              <w:rPr>
                <w:bCs/>
                <w:color w:val="000000"/>
                <w:sz w:val="22"/>
                <w:szCs w:val="22"/>
                <w:lang w:val="en-US"/>
              </w:rPr>
              <w:t>17th</w:t>
            </w:r>
            <w:r w:rsidRPr="0029691B">
              <w:rPr>
                <w:bCs/>
                <w:color w:val="000000"/>
                <w:sz w:val="22"/>
                <w:szCs w:val="22"/>
                <w:lang w:val="en-US"/>
              </w:rPr>
              <w:t xml:space="preserve"> century there were vineyards and a manor house of the king of Georgia. </w:t>
            </w:r>
          </w:p>
          <w:p w14:paraId="6429E334" w14:textId="25C2DDC0" w:rsidR="0029691B" w:rsidRPr="0029691B" w:rsidRDefault="0029691B" w:rsidP="0029691B">
            <w:pPr>
              <w:snapToGrid w:val="0"/>
              <w:spacing w:line="100" w:lineRule="atLeast"/>
              <w:rPr>
                <w:bCs/>
                <w:color w:val="000000"/>
                <w:sz w:val="22"/>
                <w:szCs w:val="22"/>
                <w:lang w:val="en-US"/>
              </w:rPr>
            </w:pPr>
            <w:r w:rsidRPr="0029691B">
              <w:rPr>
                <w:bCs/>
                <w:color w:val="000000"/>
                <w:sz w:val="22"/>
                <w:szCs w:val="22"/>
                <w:lang w:val="en-US"/>
              </w:rPr>
              <w:t xml:space="preserve">We will stop at the pearl of Kakheti - private estate </w:t>
            </w:r>
            <w:r w:rsidRPr="00DD19BE">
              <w:rPr>
                <w:b/>
                <w:color w:val="000000"/>
                <w:sz w:val="22"/>
                <w:szCs w:val="22"/>
                <w:lang w:val="en-US"/>
              </w:rPr>
              <w:t>"Château Fort de Manavi".</w:t>
            </w:r>
            <w:r w:rsidRPr="0029691B">
              <w:rPr>
                <w:bCs/>
                <w:color w:val="000000"/>
                <w:sz w:val="22"/>
                <w:szCs w:val="22"/>
                <w:lang w:val="en-US"/>
              </w:rPr>
              <w:t xml:space="preserve"> The program includes </w:t>
            </w:r>
            <w:r w:rsidRPr="00DD19BE">
              <w:rPr>
                <w:b/>
                <w:color w:val="000000"/>
                <w:sz w:val="22"/>
                <w:szCs w:val="22"/>
                <w:lang w:val="en-US"/>
              </w:rPr>
              <w:t xml:space="preserve">tasting of wine and </w:t>
            </w:r>
            <w:proofErr w:type="spellStart"/>
            <w:r w:rsidRPr="00DD19BE">
              <w:rPr>
                <w:b/>
                <w:color w:val="000000"/>
                <w:sz w:val="22"/>
                <w:szCs w:val="22"/>
                <w:lang w:val="en-US"/>
              </w:rPr>
              <w:t>chacha</w:t>
            </w:r>
            <w:proofErr w:type="spellEnd"/>
            <w:r w:rsidRPr="0029691B">
              <w:rPr>
                <w:bCs/>
                <w:color w:val="000000"/>
                <w:sz w:val="22"/>
                <w:szCs w:val="22"/>
                <w:lang w:val="en-US"/>
              </w:rPr>
              <w:t xml:space="preserve"> (grape vodka) produced according to traditional ancient Georgian technology directly at Château Fort de Manavi, a traditional </w:t>
            </w:r>
            <w:proofErr w:type="spellStart"/>
            <w:r w:rsidRPr="0029691B">
              <w:rPr>
                <w:bCs/>
                <w:color w:val="000000"/>
                <w:sz w:val="22"/>
                <w:szCs w:val="22"/>
                <w:lang w:val="en-US"/>
              </w:rPr>
              <w:t>Kakhetian</w:t>
            </w:r>
            <w:proofErr w:type="spellEnd"/>
            <w:r w:rsidRPr="0029691B">
              <w:rPr>
                <w:bCs/>
                <w:color w:val="000000"/>
                <w:sz w:val="22"/>
                <w:szCs w:val="22"/>
                <w:lang w:val="en-US"/>
              </w:rPr>
              <w:t xml:space="preserve"> wine cellar (</w:t>
            </w:r>
            <w:proofErr w:type="spellStart"/>
            <w:r w:rsidR="00DD19BE">
              <w:rPr>
                <w:bCs/>
                <w:color w:val="000000"/>
                <w:sz w:val="22"/>
                <w:szCs w:val="22"/>
                <w:lang w:val="en-US"/>
              </w:rPr>
              <w:t>m</w:t>
            </w:r>
            <w:r w:rsidRPr="0029691B">
              <w:rPr>
                <w:bCs/>
                <w:color w:val="000000"/>
                <w:sz w:val="22"/>
                <w:szCs w:val="22"/>
                <w:lang w:val="en-US"/>
              </w:rPr>
              <w:t>arani</w:t>
            </w:r>
            <w:proofErr w:type="spellEnd"/>
            <w:r w:rsidRPr="0029691B">
              <w:rPr>
                <w:bCs/>
                <w:color w:val="000000"/>
                <w:sz w:val="22"/>
                <w:szCs w:val="22"/>
                <w:lang w:val="en-US"/>
              </w:rPr>
              <w:t xml:space="preserve">), from grapes grown on the estate's own vineyards. The highlight of the wine tasting would be "Manavi Green" - a wine made from a special type of grapes that grows only in the area of Manavi village in Georgia. </w:t>
            </w:r>
          </w:p>
          <w:p w14:paraId="35FE240C" w14:textId="77777777" w:rsidR="0029691B" w:rsidRPr="0029691B" w:rsidRDefault="0029691B" w:rsidP="0029691B">
            <w:pPr>
              <w:snapToGrid w:val="0"/>
              <w:spacing w:line="100" w:lineRule="atLeast"/>
              <w:rPr>
                <w:bCs/>
                <w:color w:val="000000"/>
                <w:sz w:val="22"/>
                <w:szCs w:val="22"/>
                <w:lang w:val="en-US"/>
              </w:rPr>
            </w:pPr>
            <w:r w:rsidRPr="00DD19BE">
              <w:rPr>
                <w:b/>
                <w:color w:val="000000"/>
                <w:sz w:val="22"/>
                <w:szCs w:val="22"/>
                <w:lang w:val="en-US"/>
              </w:rPr>
              <w:t>Master class</w:t>
            </w:r>
            <w:r w:rsidRPr="0029691B">
              <w:rPr>
                <w:bCs/>
                <w:color w:val="000000"/>
                <w:sz w:val="22"/>
                <w:szCs w:val="22"/>
                <w:lang w:val="en-US"/>
              </w:rPr>
              <w:t xml:space="preserve"> on baking Georgian bread - </w:t>
            </w:r>
            <w:proofErr w:type="spellStart"/>
            <w:r w:rsidRPr="0029691B">
              <w:rPr>
                <w:bCs/>
                <w:color w:val="000000"/>
                <w:sz w:val="22"/>
                <w:szCs w:val="22"/>
                <w:lang w:val="en-US"/>
              </w:rPr>
              <w:t>dedas</w:t>
            </w:r>
            <w:proofErr w:type="spellEnd"/>
            <w:r w:rsidRPr="0029691B">
              <w:rPr>
                <w:bCs/>
                <w:color w:val="000000"/>
                <w:sz w:val="22"/>
                <w:szCs w:val="22"/>
                <w:lang w:val="en-US"/>
              </w:rPr>
              <w:t xml:space="preserve"> puri - and making churchkhela (a traditional Georgian candle-shaped candy). </w:t>
            </w:r>
          </w:p>
          <w:p w14:paraId="71B9B83F" w14:textId="77777777" w:rsidR="0029691B" w:rsidRPr="0029691B" w:rsidRDefault="0029691B" w:rsidP="0029691B">
            <w:pPr>
              <w:snapToGrid w:val="0"/>
              <w:spacing w:line="100" w:lineRule="atLeast"/>
              <w:rPr>
                <w:bCs/>
                <w:color w:val="000000"/>
                <w:sz w:val="22"/>
                <w:szCs w:val="22"/>
                <w:lang w:val="en-US"/>
              </w:rPr>
            </w:pPr>
            <w:r w:rsidRPr="00DD19BE">
              <w:rPr>
                <w:b/>
                <w:color w:val="000000"/>
                <w:sz w:val="22"/>
                <w:szCs w:val="22"/>
                <w:lang w:val="en-US"/>
              </w:rPr>
              <w:t xml:space="preserve">Lunch </w:t>
            </w:r>
            <w:r w:rsidRPr="0029691B">
              <w:rPr>
                <w:bCs/>
                <w:color w:val="000000"/>
                <w:sz w:val="22"/>
                <w:szCs w:val="22"/>
                <w:lang w:val="en-US"/>
              </w:rPr>
              <w:t>with Georgian cuisine made of ecological products grown in the farm "Château Fort de Manavi".</w:t>
            </w:r>
          </w:p>
          <w:p w14:paraId="7CDE4B8F" w14:textId="77777777" w:rsidR="0029691B" w:rsidRPr="0029691B" w:rsidRDefault="0029691B" w:rsidP="0029691B">
            <w:pPr>
              <w:snapToGrid w:val="0"/>
              <w:spacing w:line="100" w:lineRule="atLeast"/>
              <w:rPr>
                <w:bCs/>
                <w:color w:val="000000"/>
                <w:sz w:val="22"/>
                <w:szCs w:val="22"/>
                <w:lang w:val="en-US"/>
              </w:rPr>
            </w:pPr>
            <w:r w:rsidRPr="0029691B">
              <w:rPr>
                <w:bCs/>
                <w:color w:val="000000"/>
                <w:sz w:val="22"/>
                <w:szCs w:val="22"/>
                <w:lang w:val="en-US"/>
              </w:rPr>
              <w:t>Return to Tbilisi.</w:t>
            </w:r>
          </w:p>
          <w:p w14:paraId="664D3751" w14:textId="77777777" w:rsidR="006D7159" w:rsidRDefault="0029691B" w:rsidP="0029691B">
            <w:pPr>
              <w:spacing w:line="100" w:lineRule="atLeast"/>
              <w:rPr>
                <w:bCs/>
                <w:color w:val="000000"/>
                <w:sz w:val="22"/>
                <w:szCs w:val="22"/>
                <w:lang w:val="en-US"/>
              </w:rPr>
            </w:pPr>
            <w:r w:rsidRPr="0029691B">
              <w:rPr>
                <w:bCs/>
                <w:color w:val="000000"/>
                <w:sz w:val="22"/>
                <w:szCs w:val="22"/>
                <w:lang w:val="en-US"/>
              </w:rPr>
              <w:t>Overnight stay at the hotel.</w:t>
            </w:r>
          </w:p>
          <w:p w14:paraId="1E8A610B" w14:textId="48725C56" w:rsidR="00F9560C" w:rsidRPr="00297ADB" w:rsidRDefault="00F9560C" w:rsidP="0029691B">
            <w:pPr>
              <w:spacing w:line="100" w:lineRule="atLeast"/>
              <w:rPr>
                <w:color w:val="000000"/>
                <w:sz w:val="22"/>
                <w:szCs w:val="22"/>
                <w:lang w:val="en-US"/>
              </w:rPr>
            </w:pPr>
          </w:p>
        </w:tc>
      </w:tr>
      <w:tr w:rsidR="006D7159" w:rsidRPr="000B4E3E" w14:paraId="3E46D14B" w14:textId="77777777" w:rsidTr="002C72A7">
        <w:tc>
          <w:tcPr>
            <w:tcW w:w="10833" w:type="dxa"/>
            <w:tcBorders>
              <w:top w:val="single" w:sz="4" w:space="0" w:color="000000"/>
              <w:left w:val="single" w:sz="4" w:space="0" w:color="000000"/>
              <w:bottom w:val="single" w:sz="4" w:space="0" w:color="000000"/>
              <w:right w:val="single" w:sz="4" w:space="0" w:color="000000"/>
            </w:tcBorders>
            <w:shd w:val="clear" w:color="auto" w:fill="DEEAF6"/>
          </w:tcPr>
          <w:p w14:paraId="166F135F" w14:textId="2DFD26C9" w:rsidR="006D7159" w:rsidRPr="005136DB" w:rsidRDefault="00D874AC" w:rsidP="006D7159">
            <w:pPr>
              <w:snapToGrid w:val="0"/>
              <w:rPr>
                <w:color w:val="000000"/>
                <w:sz w:val="22"/>
                <w:szCs w:val="22"/>
                <w:lang w:val="en-US"/>
              </w:rPr>
            </w:pPr>
            <w:bookmarkStart w:id="7" w:name="_Hlk144828787"/>
            <w:r>
              <w:rPr>
                <w:color w:val="000000"/>
                <w:sz w:val="22"/>
                <w:szCs w:val="22"/>
                <w:lang w:val="en-US"/>
              </w:rPr>
              <w:t>10</w:t>
            </w:r>
            <w:r w:rsidR="006D7159" w:rsidRPr="00297ADB">
              <w:rPr>
                <w:color w:val="000000"/>
                <w:sz w:val="22"/>
                <w:szCs w:val="22"/>
                <w:vertAlign w:val="superscript"/>
                <w:lang w:val="en-US"/>
              </w:rPr>
              <w:t>th</w:t>
            </w:r>
            <w:r w:rsidR="006D7159" w:rsidRPr="00297ADB">
              <w:rPr>
                <w:color w:val="000000"/>
                <w:sz w:val="22"/>
                <w:szCs w:val="22"/>
                <w:lang w:val="en-US"/>
              </w:rPr>
              <w:t xml:space="preserve"> </w:t>
            </w:r>
            <w:r w:rsidR="006D7159">
              <w:rPr>
                <w:color w:val="000000"/>
                <w:sz w:val="22"/>
                <w:szCs w:val="22"/>
                <w:lang w:val="en-US"/>
              </w:rPr>
              <w:t xml:space="preserve">day </w:t>
            </w:r>
            <w:r w:rsidR="005364B0">
              <w:rPr>
                <w:color w:val="000000"/>
                <w:sz w:val="22"/>
                <w:szCs w:val="22"/>
                <w:lang w:val="en-US"/>
              </w:rPr>
              <w:t>PARAVANI LAKES + GLASS BRIDGE OVER DASHBASHI CANYON + CAVE MONASTERY OF VARDZIA</w:t>
            </w:r>
          </w:p>
        </w:tc>
      </w:tr>
      <w:tr w:rsidR="006D7159" w:rsidRPr="000B4E3E" w14:paraId="12B66B16" w14:textId="77777777" w:rsidTr="002C72A7">
        <w:tc>
          <w:tcPr>
            <w:tcW w:w="10833" w:type="dxa"/>
            <w:tcBorders>
              <w:top w:val="single" w:sz="4" w:space="0" w:color="000000"/>
              <w:left w:val="single" w:sz="4" w:space="0" w:color="000000"/>
              <w:bottom w:val="single" w:sz="4" w:space="0" w:color="000000"/>
              <w:right w:val="single" w:sz="4" w:space="0" w:color="000000"/>
            </w:tcBorders>
            <w:shd w:val="clear" w:color="auto" w:fill="FFFFFF"/>
          </w:tcPr>
          <w:p w14:paraId="7C38DCD9" w14:textId="29E4C39F" w:rsidR="00DE18BA" w:rsidRDefault="00DE18BA" w:rsidP="00DE18BA">
            <w:pPr>
              <w:snapToGrid w:val="0"/>
              <w:spacing w:line="100" w:lineRule="atLeast"/>
              <w:rPr>
                <w:bCs/>
                <w:color w:val="000000"/>
                <w:sz w:val="22"/>
                <w:szCs w:val="22"/>
                <w:lang w:val="en-US"/>
              </w:rPr>
            </w:pPr>
            <w:r w:rsidRPr="0029691B">
              <w:rPr>
                <w:bCs/>
                <w:color w:val="000000"/>
                <w:sz w:val="22"/>
                <w:szCs w:val="22"/>
                <w:lang w:val="en-US"/>
              </w:rPr>
              <w:t>Breakfast at the hotel.</w:t>
            </w:r>
            <w:r w:rsidR="00DB0F2A">
              <w:rPr>
                <w:bCs/>
                <w:color w:val="000000"/>
                <w:sz w:val="22"/>
                <w:szCs w:val="22"/>
                <w:lang w:val="en-US"/>
              </w:rPr>
              <w:t xml:space="preserve"> Check-out of the hotel.</w:t>
            </w:r>
          </w:p>
          <w:p w14:paraId="2C7D590F" w14:textId="77777777" w:rsidR="00DE18BA" w:rsidRPr="0029691B" w:rsidRDefault="00DE18BA" w:rsidP="00DE18BA">
            <w:pPr>
              <w:snapToGrid w:val="0"/>
              <w:spacing w:line="100" w:lineRule="atLeast"/>
              <w:rPr>
                <w:bCs/>
                <w:color w:val="000000"/>
                <w:sz w:val="22"/>
                <w:szCs w:val="22"/>
                <w:lang w:val="en-US"/>
              </w:rPr>
            </w:pPr>
            <w:r w:rsidRPr="0029691B">
              <w:rPr>
                <w:bCs/>
                <w:color w:val="000000"/>
                <w:sz w:val="22"/>
                <w:szCs w:val="22"/>
                <w:lang w:val="en-US"/>
              </w:rPr>
              <w:t>Meeting with guide.</w:t>
            </w:r>
          </w:p>
          <w:p w14:paraId="197A48E3" w14:textId="5FCE6166" w:rsidR="00DE18BA" w:rsidRDefault="00DE18BA" w:rsidP="00DE18BA">
            <w:pPr>
              <w:snapToGrid w:val="0"/>
              <w:spacing w:line="100" w:lineRule="atLeast"/>
              <w:rPr>
                <w:rFonts w:cs="Calibri"/>
                <w:color w:val="000000"/>
                <w:sz w:val="22"/>
                <w:szCs w:val="22"/>
                <w:lang w:val="en-US"/>
              </w:rPr>
            </w:pPr>
            <w:r w:rsidRPr="00DE18BA">
              <w:rPr>
                <w:rFonts w:cs="Calibri"/>
                <w:color w:val="000000"/>
                <w:sz w:val="22"/>
                <w:szCs w:val="22"/>
                <w:lang w:val="en-US"/>
              </w:rPr>
              <w:t xml:space="preserve">We depart to the "Georgian Switzerland" - the area of high-mountainous </w:t>
            </w:r>
            <w:proofErr w:type="spellStart"/>
            <w:r w:rsidRPr="00DE18BA">
              <w:rPr>
                <w:rFonts w:cs="Calibri"/>
                <w:b/>
                <w:bCs/>
                <w:color w:val="000000"/>
                <w:sz w:val="22"/>
                <w:szCs w:val="22"/>
                <w:lang w:val="en-US"/>
              </w:rPr>
              <w:t>Paravani</w:t>
            </w:r>
            <w:proofErr w:type="spellEnd"/>
            <w:r w:rsidRPr="00DE18BA">
              <w:rPr>
                <w:rFonts w:cs="Calibri"/>
                <w:b/>
                <w:bCs/>
                <w:color w:val="000000"/>
                <w:sz w:val="22"/>
                <w:szCs w:val="22"/>
                <w:lang w:val="en-US"/>
              </w:rPr>
              <w:t xml:space="preserve"> Lakes</w:t>
            </w:r>
            <w:r w:rsidRPr="00DE18BA">
              <w:rPr>
                <w:rFonts w:cs="Calibri"/>
                <w:color w:val="000000"/>
                <w:sz w:val="22"/>
                <w:szCs w:val="22"/>
                <w:lang w:val="en-US"/>
              </w:rPr>
              <w:t xml:space="preserve">. You will be able to visit and walk along the unique creation of human engineering thought - </w:t>
            </w:r>
            <w:r w:rsidRPr="00DE18BA">
              <w:rPr>
                <w:rFonts w:cs="Calibri"/>
                <w:b/>
                <w:bCs/>
                <w:color w:val="000000"/>
                <w:sz w:val="22"/>
                <w:szCs w:val="22"/>
                <w:lang w:val="en-US"/>
              </w:rPr>
              <w:t xml:space="preserve">glass bridge over </w:t>
            </w:r>
            <w:proofErr w:type="spellStart"/>
            <w:r w:rsidRPr="00DE18BA">
              <w:rPr>
                <w:rFonts w:cs="Calibri"/>
                <w:b/>
                <w:bCs/>
                <w:color w:val="000000"/>
                <w:sz w:val="22"/>
                <w:szCs w:val="22"/>
                <w:lang w:val="en-US"/>
              </w:rPr>
              <w:t>Dashbashi</w:t>
            </w:r>
            <w:proofErr w:type="spellEnd"/>
            <w:r w:rsidRPr="00DE18BA">
              <w:rPr>
                <w:rFonts w:cs="Calibri"/>
                <w:b/>
                <w:bCs/>
                <w:color w:val="000000"/>
                <w:sz w:val="22"/>
                <w:szCs w:val="22"/>
                <w:lang w:val="en-US"/>
              </w:rPr>
              <w:t xml:space="preserve"> canyon</w:t>
            </w:r>
            <w:r w:rsidRPr="00DE18BA">
              <w:rPr>
                <w:rFonts w:cs="Calibri"/>
                <w:color w:val="000000"/>
                <w:sz w:val="22"/>
                <w:szCs w:val="22"/>
                <w:lang w:val="en-US"/>
              </w:rPr>
              <w:t xml:space="preserve">. </w:t>
            </w:r>
          </w:p>
          <w:p w14:paraId="0B7B74CD" w14:textId="7043A84F" w:rsidR="00DE18BA" w:rsidRPr="00DE18BA" w:rsidRDefault="00DE18BA" w:rsidP="00DE18BA">
            <w:pPr>
              <w:snapToGrid w:val="0"/>
              <w:spacing w:line="100" w:lineRule="atLeast"/>
              <w:rPr>
                <w:rFonts w:cs="Calibri"/>
                <w:color w:val="000000"/>
                <w:sz w:val="22"/>
                <w:szCs w:val="22"/>
                <w:lang w:val="en-US"/>
              </w:rPr>
            </w:pPr>
            <w:r>
              <w:rPr>
                <w:rFonts w:cs="Calibri"/>
                <w:color w:val="000000"/>
                <w:sz w:val="22"/>
                <w:szCs w:val="22"/>
                <w:lang w:val="en-US"/>
              </w:rPr>
              <w:t xml:space="preserve">Lunch in a village restaurant in </w:t>
            </w:r>
            <w:proofErr w:type="spellStart"/>
            <w:r>
              <w:rPr>
                <w:rFonts w:cs="Calibri"/>
                <w:color w:val="000000"/>
                <w:sz w:val="22"/>
                <w:szCs w:val="22"/>
                <w:lang w:val="en-US"/>
              </w:rPr>
              <w:t>Dashbashi</w:t>
            </w:r>
            <w:proofErr w:type="spellEnd"/>
            <w:r>
              <w:rPr>
                <w:rFonts w:cs="Calibri"/>
                <w:color w:val="000000"/>
                <w:sz w:val="22"/>
                <w:szCs w:val="22"/>
                <w:lang w:val="en-US"/>
              </w:rPr>
              <w:t>.</w:t>
            </w:r>
          </w:p>
          <w:p w14:paraId="034ADA1A" w14:textId="59E92840" w:rsidR="00DE18BA" w:rsidRPr="00DE18BA" w:rsidRDefault="00DE18BA" w:rsidP="00DE18BA">
            <w:pPr>
              <w:snapToGrid w:val="0"/>
              <w:spacing w:line="100" w:lineRule="atLeast"/>
              <w:rPr>
                <w:rFonts w:cs="Calibri"/>
                <w:color w:val="000000"/>
                <w:sz w:val="22"/>
                <w:szCs w:val="22"/>
                <w:lang w:val="en-US"/>
              </w:rPr>
            </w:pPr>
            <w:r w:rsidRPr="00DE18BA">
              <w:rPr>
                <w:rFonts w:cs="Calibri"/>
                <w:color w:val="000000"/>
                <w:sz w:val="22"/>
                <w:szCs w:val="22"/>
                <w:lang w:val="en-US"/>
              </w:rPr>
              <w:t xml:space="preserve">Then we go to the </w:t>
            </w:r>
            <w:r w:rsidRPr="005364B0">
              <w:rPr>
                <w:rFonts w:cs="Calibri"/>
                <w:b/>
                <w:bCs/>
                <w:color w:val="000000"/>
                <w:sz w:val="22"/>
                <w:szCs w:val="22"/>
                <w:lang w:val="en-US"/>
              </w:rPr>
              <w:t xml:space="preserve">cave monastery of </w:t>
            </w:r>
            <w:proofErr w:type="spellStart"/>
            <w:r w:rsidRPr="005364B0">
              <w:rPr>
                <w:rFonts w:cs="Calibri"/>
                <w:b/>
                <w:bCs/>
                <w:color w:val="000000"/>
                <w:sz w:val="22"/>
                <w:szCs w:val="22"/>
                <w:lang w:val="en-US"/>
              </w:rPr>
              <w:t>Vardzia</w:t>
            </w:r>
            <w:proofErr w:type="spellEnd"/>
            <w:r w:rsidRPr="00DE18BA">
              <w:rPr>
                <w:rFonts w:cs="Calibri"/>
                <w:color w:val="000000"/>
                <w:sz w:val="22"/>
                <w:szCs w:val="22"/>
                <w:lang w:val="en-US"/>
              </w:rPr>
              <w:t xml:space="preserve">. </w:t>
            </w:r>
            <w:proofErr w:type="spellStart"/>
            <w:r w:rsidRPr="00DE18BA">
              <w:rPr>
                <w:rFonts w:cs="Calibri"/>
                <w:color w:val="000000"/>
                <w:sz w:val="22"/>
                <w:szCs w:val="22"/>
                <w:lang w:val="en-US"/>
              </w:rPr>
              <w:t>Vardzia</w:t>
            </w:r>
            <w:proofErr w:type="spellEnd"/>
            <w:r w:rsidRPr="00DE18BA">
              <w:rPr>
                <w:rFonts w:cs="Calibri"/>
                <w:color w:val="000000"/>
                <w:sz w:val="22"/>
                <w:szCs w:val="22"/>
                <w:lang w:val="en-US"/>
              </w:rPr>
              <w:t xml:space="preserve"> is a monument of the Golden Age of Georgia (XII-XIII centuries). The cave town has 19 tiers. On the length of 900 meters along the left bank of the Kura River there are about 600 rooms carved in the steep wall of the mountain - churches, chapels, residential cells, storerooms, baths, treasuries, </w:t>
            </w:r>
            <w:r w:rsidR="005364B0">
              <w:rPr>
                <w:rFonts w:cs="Calibri"/>
                <w:color w:val="000000"/>
                <w:sz w:val="22"/>
                <w:szCs w:val="22"/>
                <w:lang w:val="en-US"/>
              </w:rPr>
              <w:t xml:space="preserve">and </w:t>
            </w:r>
            <w:r w:rsidRPr="00DE18BA">
              <w:rPr>
                <w:rFonts w:cs="Calibri"/>
                <w:color w:val="000000"/>
                <w:sz w:val="22"/>
                <w:szCs w:val="22"/>
                <w:lang w:val="en-US"/>
              </w:rPr>
              <w:t xml:space="preserve">libraries. Some secret passages, remnants of water supply and irrigation system are still preserved. More than a thousand monks lived in the monastery, and in case of enemy attack up to 20 thousand people could hide in it. </w:t>
            </w:r>
          </w:p>
          <w:p w14:paraId="699DBC4F" w14:textId="51022F6C" w:rsidR="00DE18BA" w:rsidRPr="005364B0" w:rsidRDefault="00DE18BA" w:rsidP="00DE18BA">
            <w:pPr>
              <w:snapToGrid w:val="0"/>
              <w:spacing w:line="100" w:lineRule="atLeast"/>
              <w:rPr>
                <w:rFonts w:cs="Calibri"/>
                <w:color w:val="000000"/>
                <w:sz w:val="22"/>
                <w:szCs w:val="22"/>
                <w:lang w:val="en-US"/>
              </w:rPr>
            </w:pPr>
            <w:r w:rsidRPr="00DE18BA">
              <w:rPr>
                <w:rFonts w:cs="Calibri"/>
                <w:color w:val="000000"/>
                <w:sz w:val="22"/>
                <w:szCs w:val="22"/>
                <w:lang w:val="en-US"/>
              </w:rPr>
              <w:t>Dinner</w:t>
            </w:r>
            <w:r w:rsidR="005364B0" w:rsidRPr="005364B0">
              <w:rPr>
                <w:rFonts w:cs="Calibri"/>
                <w:color w:val="000000"/>
                <w:sz w:val="22"/>
                <w:szCs w:val="22"/>
                <w:lang w:val="en-US"/>
              </w:rPr>
              <w:t xml:space="preserve"> </w:t>
            </w:r>
            <w:r w:rsidR="005364B0">
              <w:rPr>
                <w:rFonts w:cs="Calibri"/>
                <w:color w:val="000000"/>
                <w:sz w:val="22"/>
                <w:szCs w:val="22"/>
                <w:lang w:val="en-US"/>
              </w:rPr>
              <w:t>in a city restaurant.</w:t>
            </w:r>
          </w:p>
          <w:p w14:paraId="3A2211AC" w14:textId="75486210" w:rsidR="006D7159" w:rsidRDefault="00DE18BA" w:rsidP="00DE18BA">
            <w:pPr>
              <w:snapToGrid w:val="0"/>
              <w:spacing w:line="100" w:lineRule="atLeast"/>
              <w:rPr>
                <w:rFonts w:cs="Calibri"/>
                <w:color w:val="000000"/>
                <w:sz w:val="22"/>
                <w:szCs w:val="22"/>
                <w:lang w:val="en-US"/>
              </w:rPr>
            </w:pPr>
            <w:r w:rsidRPr="00DE18BA">
              <w:rPr>
                <w:rFonts w:cs="Calibri"/>
                <w:color w:val="000000"/>
                <w:sz w:val="22"/>
                <w:szCs w:val="22"/>
                <w:lang w:val="en-US"/>
              </w:rPr>
              <w:t xml:space="preserve">Overnight stay </w:t>
            </w:r>
            <w:r w:rsidR="005364B0">
              <w:rPr>
                <w:rFonts w:cs="Calibri"/>
                <w:color w:val="000000"/>
                <w:sz w:val="22"/>
                <w:szCs w:val="22"/>
                <w:lang w:val="en-US"/>
              </w:rPr>
              <w:t>at the hotel</w:t>
            </w:r>
            <w:r w:rsidR="00DB0F2A">
              <w:rPr>
                <w:rFonts w:cs="Calibri"/>
                <w:color w:val="000000"/>
                <w:sz w:val="22"/>
                <w:szCs w:val="22"/>
                <w:lang w:val="en-US"/>
              </w:rPr>
              <w:t xml:space="preserve"> in </w:t>
            </w:r>
            <w:proofErr w:type="spellStart"/>
            <w:r w:rsidR="00597501">
              <w:rPr>
                <w:rFonts w:cs="Calibri"/>
                <w:color w:val="000000"/>
                <w:sz w:val="22"/>
                <w:szCs w:val="22"/>
                <w:lang w:val="en-US"/>
              </w:rPr>
              <w:t>Vardzia</w:t>
            </w:r>
            <w:proofErr w:type="spellEnd"/>
          </w:p>
          <w:p w14:paraId="696CEC69" w14:textId="415A23F4" w:rsidR="00F9560C" w:rsidRPr="00297ADB" w:rsidRDefault="00F9560C" w:rsidP="00DE18BA">
            <w:pPr>
              <w:snapToGrid w:val="0"/>
              <w:spacing w:line="100" w:lineRule="atLeast"/>
              <w:rPr>
                <w:rFonts w:cs="Calibri"/>
                <w:color w:val="000000"/>
                <w:sz w:val="22"/>
                <w:szCs w:val="22"/>
                <w:lang w:val="en-US"/>
              </w:rPr>
            </w:pPr>
          </w:p>
        </w:tc>
      </w:tr>
      <w:bookmarkEnd w:id="7"/>
      <w:tr w:rsidR="00D874AC" w:rsidRPr="000B4E3E" w14:paraId="2805715B" w14:textId="77777777" w:rsidTr="00F926A2">
        <w:tc>
          <w:tcPr>
            <w:tcW w:w="10833" w:type="dxa"/>
            <w:tcBorders>
              <w:top w:val="single" w:sz="4" w:space="0" w:color="000000"/>
              <w:left w:val="single" w:sz="4" w:space="0" w:color="000000"/>
              <w:bottom w:val="single" w:sz="4" w:space="0" w:color="000000"/>
              <w:right w:val="single" w:sz="4" w:space="0" w:color="000000"/>
            </w:tcBorders>
            <w:shd w:val="clear" w:color="auto" w:fill="DEEAF6"/>
          </w:tcPr>
          <w:p w14:paraId="0B2F1356" w14:textId="14813C0B" w:rsidR="00D874AC" w:rsidRPr="005136DB" w:rsidRDefault="00D874AC" w:rsidP="00F926A2">
            <w:pPr>
              <w:snapToGrid w:val="0"/>
              <w:rPr>
                <w:color w:val="000000"/>
                <w:sz w:val="22"/>
                <w:szCs w:val="22"/>
                <w:lang w:val="en-US"/>
              </w:rPr>
            </w:pPr>
            <w:r>
              <w:rPr>
                <w:color w:val="000000"/>
                <w:sz w:val="22"/>
                <w:szCs w:val="22"/>
                <w:lang w:val="en-US"/>
              </w:rPr>
              <w:t>11</w:t>
            </w:r>
            <w:r w:rsidRPr="00297ADB">
              <w:rPr>
                <w:color w:val="000000"/>
                <w:sz w:val="22"/>
                <w:szCs w:val="22"/>
                <w:vertAlign w:val="superscript"/>
                <w:lang w:val="en-US"/>
              </w:rPr>
              <w:t>th</w:t>
            </w:r>
            <w:r w:rsidRPr="00297ADB">
              <w:rPr>
                <w:color w:val="000000"/>
                <w:sz w:val="22"/>
                <w:szCs w:val="22"/>
                <w:lang w:val="en-US"/>
              </w:rPr>
              <w:t xml:space="preserve"> </w:t>
            </w:r>
            <w:r>
              <w:rPr>
                <w:color w:val="000000"/>
                <w:sz w:val="22"/>
                <w:szCs w:val="22"/>
                <w:lang w:val="en-US"/>
              </w:rPr>
              <w:t xml:space="preserve">day </w:t>
            </w:r>
            <w:r w:rsidR="00A54482">
              <w:rPr>
                <w:color w:val="000000"/>
                <w:sz w:val="22"/>
                <w:szCs w:val="22"/>
                <w:lang w:val="en-US"/>
              </w:rPr>
              <w:t>AKHALTSIKHE + BORJOMI + GORI + TBILISI</w:t>
            </w:r>
          </w:p>
        </w:tc>
      </w:tr>
      <w:tr w:rsidR="00D874AC" w:rsidRPr="0051345C" w14:paraId="26B9F5BB" w14:textId="77777777" w:rsidTr="00F926A2">
        <w:tc>
          <w:tcPr>
            <w:tcW w:w="10833" w:type="dxa"/>
            <w:tcBorders>
              <w:top w:val="single" w:sz="4" w:space="0" w:color="000000"/>
              <w:left w:val="single" w:sz="4" w:space="0" w:color="000000"/>
              <w:bottom w:val="single" w:sz="4" w:space="0" w:color="000000"/>
              <w:right w:val="single" w:sz="4" w:space="0" w:color="000000"/>
            </w:tcBorders>
            <w:shd w:val="clear" w:color="auto" w:fill="FFFFFF"/>
          </w:tcPr>
          <w:p w14:paraId="6D137409" w14:textId="632A8970" w:rsidR="00DB0F2A" w:rsidRPr="00DB0F2A" w:rsidRDefault="00DB0F2A" w:rsidP="00DB0F2A">
            <w:pPr>
              <w:snapToGrid w:val="0"/>
              <w:spacing w:line="100" w:lineRule="atLeast"/>
              <w:rPr>
                <w:rFonts w:cs="Calibri"/>
                <w:color w:val="000000"/>
                <w:sz w:val="22"/>
                <w:szCs w:val="22"/>
                <w:lang w:val="en-US"/>
              </w:rPr>
            </w:pPr>
            <w:r w:rsidRPr="00DB0F2A">
              <w:rPr>
                <w:rFonts w:cs="Calibri"/>
                <w:color w:val="000000"/>
                <w:sz w:val="22"/>
                <w:szCs w:val="22"/>
                <w:lang w:val="en-US"/>
              </w:rPr>
              <w:t xml:space="preserve">Breakfast </w:t>
            </w:r>
            <w:r>
              <w:rPr>
                <w:rFonts w:cs="Calibri"/>
                <w:color w:val="000000"/>
                <w:sz w:val="22"/>
                <w:szCs w:val="22"/>
                <w:lang w:val="en-US"/>
              </w:rPr>
              <w:t xml:space="preserve">and check-out of the </w:t>
            </w:r>
            <w:r w:rsidRPr="00DB0F2A">
              <w:rPr>
                <w:rFonts w:cs="Calibri"/>
                <w:color w:val="000000"/>
                <w:sz w:val="22"/>
                <w:szCs w:val="22"/>
                <w:lang w:val="en-US"/>
              </w:rPr>
              <w:t>at the hotel.</w:t>
            </w:r>
          </w:p>
          <w:p w14:paraId="0F786C53" w14:textId="77777777" w:rsidR="00521DA0" w:rsidRDefault="00DB0F2A" w:rsidP="00DB0F2A">
            <w:pPr>
              <w:snapToGrid w:val="0"/>
              <w:spacing w:line="100" w:lineRule="atLeast"/>
              <w:rPr>
                <w:rFonts w:cs="Calibri"/>
                <w:color w:val="000000"/>
                <w:sz w:val="22"/>
                <w:szCs w:val="22"/>
                <w:lang w:val="en-US"/>
              </w:rPr>
            </w:pPr>
            <w:r w:rsidRPr="00DB0F2A">
              <w:rPr>
                <w:rFonts w:cs="Calibri"/>
                <w:color w:val="000000"/>
                <w:sz w:val="22"/>
                <w:szCs w:val="22"/>
                <w:lang w:val="en-US"/>
              </w:rPr>
              <w:t>Meeting with guide.</w:t>
            </w:r>
          </w:p>
          <w:p w14:paraId="2A393CE7" w14:textId="0EC7D9B3" w:rsidR="00DB0F2A" w:rsidRPr="00DB0F2A" w:rsidRDefault="00597501" w:rsidP="00DB0F2A">
            <w:pPr>
              <w:snapToGrid w:val="0"/>
              <w:spacing w:line="100" w:lineRule="atLeast"/>
              <w:rPr>
                <w:rFonts w:cs="Calibri"/>
                <w:color w:val="000000"/>
                <w:sz w:val="22"/>
                <w:szCs w:val="22"/>
                <w:lang w:val="en-US"/>
              </w:rPr>
            </w:pPr>
            <w:r>
              <w:rPr>
                <w:rFonts w:cs="Calibri"/>
                <w:color w:val="000000"/>
                <w:sz w:val="22"/>
                <w:szCs w:val="22"/>
                <w:lang w:val="en-US"/>
              </w:rPr>
              <w:t xml:space="preserve">Arrival in the city of </w:t>
            </w:r>
            <w:r w:rsidRPr="005364B0">
              <w:rPr>
                <w:rFonts w:cs="Calibri"/>
                <w:b/>
                <w:bCs/>
                <w:color w:val="000000"/>
                <w:sz w:val="22"/>
                <w:szCs w:val="22"/>
                <w:lang w:val="en-US"/>
              </w:rPr>
              <w:t>Akhaltsikhe</w:t>
            </w:r>
            <w:r>
              <w:rPr>
                <w:rFonts w:cs="Calibri"/>
                <w:b/>
                <w:bCs/>
                <w:color w:val="000000"/>
                <w:sz w:val="22"/>
                <w:szCs w:val="22"/>
                <w:lang w:val="en-US"/>
              </w:rPr>
              <w:t xml:space="preserve">. </w:t>
            </w:r>
            <w:r w:rsidR="00DB0F2A" w:rsidRPr="00DB0F2A">
              <w:rPr>
                <w:rFonts w:cs="Calibri"/>
                <w:color w:val="000000"/>
                <w:sz w:val="22"/>
                <w:szCs w:val="22"/>
                <w:lang w:val="en-US"/>
              </w:rPr>
              <w:t xml:space="preserve">Tour of the town of </w:t>
            </w:r>
            <w:r w:rsidR="00DB0F2A" w:rsidRPr="00521DA0">
              <w:rPr>
                <w:rFonts w:cs="Calibri"/>
                <w:b/>
                <w:bCs/>
                <w:color w:val="000000"/>
                <w:sz w:val="22"/>
                <w:szCs w:val="22"/>
                <w:lang w:val="en-US"/>
              </w:rPr>
              <w:t>Akhaltsikhe</w:t>
            </w:r>
            <w:r w:rsidR="00DB0F2A" w:rsidRPr="00DB0F2A">
              <w:rPr>
                <w:rFonts w:cs="Calibri"/>
                <w:color w:val="000000"/>
                <w:sz w:val="22"/>
                <w:szCs w:val="22"/>
                <w:lang w:val="en-US"/>
              </w:rPr>
              <w:t xml:space="preserve">, where the father of the famous singer Charles Aznavour was born. We will visit the recently restored </w:t>
            </w:r>
            <w:r w:rsidR="00DB0F2A" w:rsidRPr="00521DA0">
              <w:rPr>
                <w:rFonts w:cs="Calibri"/>
                <w:b/>
                <w:bCs/>
                <w:color w:val="000000"/>
                <w:sz w:val="22"/>
                <w:szCs w:val="22"/>
                <w:lang w:val="en-US"/>
              </w:rPr>
              <w:t>fortress of Akhaltsikhe</w:t>
            </w:r>
            <w:r w:rsidR="00DB0F2A" w:rsidRPr="00DB0F2A">
              <w:rPr>
                <w:rFonts w:cs="Calibri"/>
                <w:color w:val="000000"/>
                <w:sz w:val="22"/>
                <w:szCs w:val="22"/>
                <w:lang w:val="en-US"/>
              </w:rPr>
              <w:t xml:space="preserve">. Throughout its long history Akhaltsikhe has been known as a place of </w:t>
            </w:r>
            <w:r w:rsidR="00DB0F2A" w:rsidRPr="00521DA0">
              <w:rPr>
                <w:rFonts w:cs="Calibri"/>
                <w:b/>
                <w:bCs/>
                <w:color w:val="000000"/>
                <w:sz w:val="22"/>
                <w:szCs w:val="22"/>
                <w:lang w:val="en-US"/>
              </w:rPr>
              <w:t>ethnic and religious diversity</w:t>
            </w:r>
            <w:r w:rsidR="00DB0F2A" w:rsidRPr="00DB0F2A">
              <w:rPr>
                <w:rFonts w:cs="Calibri"/>
                <w:color w:val="000000"/>
                <w:sz w:val="22"/>
                <w:szCs w:val="22"/>
                <w:lang w:val="en-US"/>
              </w:rPr>
              <w:t xml:space="preserve">. Akhaltsikhe is one of the centers of Catholicism in Georgia. In the same neighborhood as St. Marina Orthodox Church, you can see a mosque, a Catholic </w:t>
            </w:r>
            <w:r w:rsidR="00DB0F2A" w:rsidRPr="00DB0F2A">
              <w:rPr>
                <w:rFonts w:cs="Calibri"/>
                <w:color w:val="000000"/>
                <w:sz w:val="22"/>
                <w:szCs w:val="22"/>
                <w:lang w:val="en-US"/>
              </w:rPr>
              <w:lastRenderedPageBreak/>
              <w:t>church</w:t>
            </w:r>
            <w:r w:rsidR="00521DA0">
              <w:rPr>
                <w:rFonts w:cs="Calibri"/>
                <w:color w:val="000000"/>
                <w:sz w:val="22"/>
                <w:szCs w:val="22"/>
                <w:lang w:val="en-US"/>
              </w:rPr>
              <w:t xml:space="preserve">, </w:t>
            </w:r>
            <w:r w:rsidR="00DB0F2A" w:rsidRPr="00DB0F2A">
              <w:rPr>
                <w:rFonts w:cs="Calibri"/>
                <w:color w:val="000000"/>
                <w:sz w:val="22"/>
                <w:szCs w:val="22"/>
                <w:lang w:val="en-US"/>
              </w:rPr>
              <w:t xml:space="preserve">a Benedictine convent, a synagogue and an Armenian church. </w:t>
            </w:r>
          </w:p>
          <w:p w14:paraId="333A1C0E" w14:textId="757A90B0" w:rsidR="00DB0F2A" w:rsidRDefault="00DB0F2A" w:rsidP="00DB0F2A">
            <w:pPr>
              <w:snapToGrid w:val="0"/>
              <w:spacing w:line="100" w:lineRule="atLeast"/>
              <w:rPr>
                <w:rFonts w:cs="Calibri"/>
                <w:color w:val="000000"/>
                <w:sz w:val="22"/>
                <w:szCs w:val="22"/>
                <w:lang w:val="en-US"/>
              </w:rPr>
            </w:pPr>
            <w:r w:rsidRPr="00DB0F2A">
              <w:rPr>
                <w:rFonts w:cs="Calibri"/>
                <w:color w:val="000000"/>
                <w:sz w:val="22"/>
                <w:szCs w:val="22"/>
                <w:lang w:val="en-US"/>
              </w:rPr>
              <w:t xml:space="preserve">Then we go to the resort town of </w:t>
            </w:r>
            <w:r w:rsidRPr="00521DA0">
              <w:rPr>
                <w:rFonts w:cs="Calibri"/>
                <w:b/>
                <w:bCs/>
                <w:color w:val="000000"/>
                <w:sz w:val="22"/>
                <w:szCs w:val="22"/>
                <w:lang w:val="en-US"/>
              </w:rPr>
              <w:t>Borjomi,</w:t>
            </w:r>
            <w:r w:rsidRPr="00DB0F2A">
              <w:rPr>
                <w:rFonts w:cs="Calibri"/>
                <w:color w:val="000000"/>
                <w:sz w:val="22"/>
                <w:szCs w:val="22"/>
                <w:lang w:val="en-US"/>
              </w:rPr>
              <w:t xml:space="preserve"> where we will taste the world-famous mineral water </w:t>
            </w:r>
            <w:r w:rsidR="000E3297">
              <w:rPr>
                <w:rFonts w:cs="Calibri"/>
                <w:color w:val="000000"/>
                <w:sz w:val="22"/>
                <w:szCs w:val="22"/>
                <w:lang w:val="en-US"/>
              </w:rPr>
              <w:t xml:space="preserve">of </w:t>
            </w:r>
            <w:r w:rsidRPr="00DB0F2A">
              <w:rPr>
                <w:rFonts w:cs="Calibri"/>
                <w:color w:val="000000"/>
                <w:sz w:val="22"/>
                <w:szCs w:val="22"/>
                <w:lang w:val="en-US"/>
              </w:rPr>
              <w:t>Borjomi from the spring.</w:t>
            </w:r>
          </w:p>
          <w:p w14:paraId="7A0D9384" w14:textId="77777777" w:rsidR="000E3297" w:rsidRDefault="000E3297" w:rsidP="00DB0F2A">
            <w:pPr>
              <w:snapToGrid w:val="0"/>
              <w:spacing w:line="100" w:lineRule="atLeast"/>
              <w:rPr>
                <w:rFonts w:cs="Calibri"/>
                <w:color w:val="000000"/>
                <w:sz w:val="22"/>
                <w:szCs w:val="22"/>
                <w:lang w:val="en-US"/>
              </w:rPr>
            </w:pPr>
          </w:p>
          <w:p w14:paraId="353F797A" w14:textId="25BA41C9" w:rsidR="000E3297" w:rsidRPr="00DB0F2A" w:rsidRDefault="000E3297" w:rsidP="00DB0F2A">
            <w:pPr>
              <w:snapToGrid w:val="0"/>
              <w:spacing w:line="100" w:lineRule="atLeast"/>
              <w:rPr>
                <w:rFonts w:cs="Calibri"/>
                <w:color w:val="000000"/>
                <w:sz w:val="22"/>
                <w:szCs w:val="22"/>
                <w:lang w:val="en-US"/>
              </w:rPr>
            </w:pPr>
            <w:r>
              <w:rPr>
                <w:rFonts w:cs="Calibri"/>
                <w:color w:val="000000"/>
                <w:sz w:val="22"/>
                <w:szCs w:val="22"/>
                <w:lang w:val="en-US"/>
              </w:rPr>
              <w:t xml:space="preserve">Lunch in a city restaurant in </w:t>
            </w:r>
            <w:r w:rsidRPr="000E3297">
              <w:rPr>
                <w:rFonts w:cs="Calibri"/>
                <w:b/>
                <w:bCs/>
                <w:color w:val="000000"/>
                <w:sz w:val="22"/>
                <w:szCs w:val="22"/>
                <w:lang w:val="en-US"/>
              </w:rPr>
              <w:t>Gori</w:t>
            </w:r>
            <w:r>
              <w:rPr>
                <w:rFonts w:cs="Calibri"/>
                <w:color w:val="000000"/>
                <w:sz w:val="22"/>
                <w:szCs w:val="22"/>
                <w:lang w:val="en-US"/>
              </w:rPr>
              <w:t>, the home-town of Stalin.</w:t>
            </w:r>
          </w:p>
          <w:p w14:paraId="57531509" w14:textId="77777777" w:rsidR="00DB0F2A" w:rsidRPr="00DB0F2A" w:rsidRDefault="00DB0F2A" w:rsidP="00DB0F2A">
            <w:pPr>
              <w:snapToGrid w:val="0"/>
              <w:spacing w:line="100" w:lineRule="atLeast"/>
              <w:rPr>
                <w:rFonts w:cs="Calibri"/>
                <w:color w:val="000000"/>
                <w:sz w:val="22"/>
                <w:szCs w:val="22"/>
                <w:lang w:val="en-US"/>
              </w:rPr>
            </w:pPr>
          </w:p>
          <w:p w14:paraId="35763189" w14:textId="77777777" w:rsidR="00D874AC" w:rsidRDefault="00DB0F2A" w:rsidP="000E3297">
            <w:pPr>
              <w:snapToGrid w:val="0"/>
              <w:spacing w:line="100" w:lineRule="atLeast"/>
              <w:rPr>
                <w:rFonts w:cs="Calibri"/>
                <w:color w:val="000000"/>
                <w:sz w:val="22"/>
                <w:szCs w:val="22"/>
                <w:lang w:val="en-US"/>
              </w:rPr>
            </w:pPr>
            <w:r w:rsidRPr="00DB0F2A">
              <w:rPr>
                <w:rFonts w:cs="Calibri"/>
                <w:color w:val="000000"/>
                <w:sz w:val="22"/>
                <w:szCs w:val="22"/>
                <w:lang w:val="en-US"/>
              </w:rPr>
              <w:t>Return to Tbilisi.</w:t>
            </w:r>
            <w:r w:rsidR="000E3297">
              <w:rPr>
                <w:rFonts w:cs="Calibri"/>
                <w:color w:val="000000"/>
                <w:sz w:val="22"/>
                <w:szCs w:val="22"/>
                <w:lang w:val="en-US"/>
              </w:rPr>
              <w:t xml:space="preserve"> </w:t>
            </w:r>
          </w:p>
          <w:p w14:paraId="3E803D24" w14:textId="77777777" w:rsidR="000E3297" w:rsidRDefault="000E3297" w:rsidP="000E3297">
            <w:pPr>
              <w:snapToGrid w:val="0"/>
              <w:spacing w:line="100" w:lineRule="atLeast"/>
              <w:rPr>
                <w:rFonts w:cs="Calibri"/>
                <w:color w:val="000000"/>
                <w:sz w:val="22"/>
                <w:szCs w:val="22"/>
                <w:lang w:val="en-US"/>
              </w:rPr>
            </w:pPr>
            <w:r>
              <w:rPr>
                <w:rFonts w:cs="Calibri"/>
                <w:color w:val="000000"/>
                <w:sz w:val="22"/>
                <w:szCs w:val="22"/>
                <w:lang w:val="en-US"/>
              </w:rPr>
              <w:t xml:space="preserve">Check-in at the hotel. </w:t>
            </w:r>
          </w:p>
          <w:p w14:paraId="02AEAA47" w14:textId="77777777" w:rsidR="000E3297" w:rsidRDefault="000E3297" w:rsidP="000E3297">
            <w:pPr>
              <w:snapToGrid w:val="0"/>
              <w:spacing w:line="100" w:lineRule="atLeast"/>
              <w:rPr>
                <w:rFonts w:cs="Calibri"/>
                <w:color w:val="000000"/>
                <w:sz w:val="22"/>
                <w:szCs w:val="22"/>
                <w:lang w:val="en-US"/>
              </w:rPr>
            </w:pPr>
            <w:r>
              <w:rPr>
                <w:rFonts w:cs="Calibri"/>
                <w:color w:val="000000"/>
                <w:sz w:val="22"/>
                <w:szCs w:val="22"/>
                <w:lang w:val="en-US"/>
              </w:rPr>
              <w:t>Free evening.</w:t>
            </w:r>
          </w:p>
          <w:p w14:paraId="73EB58C8" w14:textId="31F798D3" w:rsidR="000E3297" w:rsidRPr="00297ADB" w:rsidRDefault="000E3297" w:rsidP="000E3297">
            <w:pPr>
              <w:snapToGrid w:val="0"/>
              <w:spacing w:line="100" w:lineRule="atLeast"/>
              <w:rPr>
                <w:rFonts w:cs="Calibri"/>
                <w:color w:val="000000"/>
                <w:sz w:val="22"/>
                <w:szCs w:val="22"/>
                <w:lang w:val="en-US"/>
              </w:rPr>
            </w:pPr>
          </w:p>
        </w:tc>
      </w:tr>
      <w:tr w:rsidR="00D874AC" w:rsidRPr="0051345C" w14:paraId="69154E9F" w14:textId="77777777" w:rsidTr="00F926A2">
        <w:tc>
          <w:tcPr>
            <w:tcW w:w="10833" w:type="dxa"/>
            <w:tcBorders>
              <w:top w:val="single" w:sz="4" w:space="0" w:color="000000"/>
              <w:left w:val="single" w:sz="4" w:space="0" w:color="000000"/>
              <w:bottom w:val="single" w:sz="4" w:space="0" w:color="000000"/>
              <w:right w:val="single" w:sz="4" w:space="0" w:color="000000"/>
            </w:tcBorders>
            <w:shd w:val="clear" w:color="auto" w:fill="DEEAF6"/>
          </w:tcPr>
          <w:p w14:paraId="2BEE1E83" w14:textId="54BA3C42" w:rsidR="00D874AC" w:rsidRPr="005136DB" w:rsidRDefault="00D874AC" w:rsidP="00F926A2">
            <w:pPr>
              <w:snapToGrid w:val="0"/>
              <w:rPr>
                <w:color w:val="000000"/>
                <w:sz w:val="22"/>
                <w:szCs w:val="22"/>
                <w:lang w:val="en-US"/>
              </w:rPr>
            </w:pPr>
            <w:r>
              <w:rPr>
                <w:color w:val="000000"/>
                <w:sz w:val="22"/>
                <w:szCs w:val="22"/>
                <w:lang w:val="en-US"/>
              </w:rPr>
              <w:lastRenderedPageBreak/>
              <w:t>12</w:t>
            </w:r>
            <w:r w:rsidRPr="00297ADB">
              <w:rPr>
                <w:color w:val="000000"/>
                <w:sz w:val="22"/>
                <w:szCs w:val="22"/>
                <w:vertAlign w:val="superscript"/>
                <w:lang w:val="en-US"/>
              </w:rPr>
              <w:t>th</w:t>
            </w:r>
            <w:r w:rsidRPr="00297ADB">
              <w:rPr>
                <w:color w:val="000000"/>
                <w:sz w:val="22"/>
                <w:szCs w:val="22"/>
                <w:lang w:val="en-US"/>
              </w:rPr>
              <w:t xml:space="preserve"> </w:t>
            </w:r>
            <w:r>
              <w:rPr>
                <w:color w:val="000000"/>
                <w:sz w:val="22"/>
                <w:szCs w:val="22"/>
                <w:lang w:val="en-US"/>
              </w:rPr>
              <w:t xml:space="preserve">day RETURN </w:t>
            </w:r>
            <w:r w:rsidR="000E3297">
              <w:rPr>
                <w:color w:val="000000"/>
                <w:sz w:val="22"/>
                <w:szCs w:val="22"/>
                <w:lang w:val="en-US"/>
              </w:rPr>
              <w:t>HOME</w:t>
            </w:r>
          </w:p>
        </w:tc>
      </w:tr>
      <w:tr w:rsidR="00D874AC" w:rsidRPr="0051345C" w14:paraId="6D79259F" w14:textId="77777777" w:rsidTr="00F926A2">
        <w:tc>
          <w:tcPr>
            <w:tcW w:w="10833" w:type="dxa"/>
            <w:tcBorders>
              <w:top w:val="single" w:sz="4" w:space="0" w:color="000000"/>
              <w:left w:val="single" w:sz="4" w:space="0" w:color="000000"/>
              <w:bottom w:val="single" w:sz="4" w:space="0" w:color="000000"/>
              <w:right w:val="single" w:sz="4" w:space="0" w:color="000000"/>
            </w:tcBorders>
            <w:shd w:val="clear" w:color="auto" w:fill="FFFFFF"/>
          </w:tcPr>
          <w:p w14:paraId="71760B17" w14:textId="77777777" w:rsidR="00D874AC" w:rsidRDefault="00D874AC" w:rsidP="00F926A2">
            <w:pPr>
              <w:snapToGrid w:val="0"/>
              <w:spacing w:line="100" w:lineRule="atLeast"/>
              <w:rPr>
                <w:rFonts w:cs="Calibri"/>
                <w:color w:val="000000"/>
                <w:sz w:val="22"/>
                <w:szCs w:val="22"/>
                <w:lang w:val="en-US"/>
              </w:rPr>
            </w:pPr>
          </w:p>
          <w:p w14:paraId="58946FAF" w14:textId="6E608760" w:rsidR="00D874AC" w:rsidRDefault="00D874AC" w:rsidP="00F926A2">
            <w:pPr>
              <w:snapToGrid w:val="0"/>
              <w:spacing w:line="100" w:lineRule="atLeast"/>
              <w:rPr>
                <w:rFonts w:cs="Calibri"/>
                <w:color w:val="000000"/>
                <w:sz w:val="22"/>
                <w:szCs w:val="22"/>
                <w:lang w:val="en-US"/>
              </w:rPr>
            </w:pPr>
            <w:r>
              <w:rPr>
                <w:rFonts w:cs="Calibri"/>
                <w:color w:val="000000"/>
                <w:sz w:val="22"/>
                <w:szCs w:val="22"/>
                <w:lang w:val="en-US"/>
              </w:rPr>
              <w:t>Breakfast at the hotel</w:t>
            </w:r>
          </w:p>
          <w:p w14:paraId="518D7001" w14:textId="77777777" w:rsidR="00D874AC" w:rsidRDefault="00D874AC" w:rsidP="00F926A2">
            <w:pPr>
              <w:snapToGrid w:val="0"/>
              <w:spacing w:line="100" w:lineRule="atLeast"/>
              <w:rPr>
                <w:rFonts w:cs="Calibri"/>
                <w:color w:val="000000"/>
                <w:sz w:val="22"/>
                <w:szCs w:val="22"/>
                <w:lang w:val="en-US"/>
              </w:rPr>
            </w:pPr>
            <w:r>
              <w:rPr>
                <w:rFonts w:cs="Calibri"/>
                <w:color w:val="000000"/>
                <w:sz w:val="22"/>
                <w:szCs w:val="22"/>
                <w:lang w:val="en-US"/>
              </w:rPr>
              <w:t>Check-out of the hotel</w:t>
            </w:r>
          </w:p>
          <w:p w14:paraId="3A0EB1A0" w14:textId="77777777" w:rsidR="00D874AC" w:rsidRDefault="00D874AC" w:rsidP="00F926A2">
            <w:pPr>
              <w:snapToGrid w:val="0"/>
              <w:spacing w:line="100" w:lineRule="atLeast"/>
              <w:rPr>
                <w:rFonts w:cs="Calibri"/>
                <w:color w:val="000000"/>
                <w:sz w:val="22"/>
                <w:szCs w:val="22"/>
                <w:lang w:val="en-US"/>
              </w:rPr>
            </w:pPr>
          </w:p>
          <w:p w14:paraId="60C12A1B" w14:textId="77777777" w:rsidR="00D874AC" w:rsidRPr="00297ADB" w:rsidRDefault="00D874AC" w:rsidP="00F926A2">
            <w:pPr>
              <w:snapToGrid w:val="0"/>
              <w:spacing w:line="100" w:lineRule="atLeast"/>
              <w:rPr>
                <w:rFonts w:cs="Calibri"/>
                <w:color w:val="000000"/>
                <w:sz w:val="22"/>
                <w:szCs w:val="22"/>
                <w:lang w:val="en-US"/>
              </w:rPr>
            </w:pPr>
            <w:r>
              <w:rPr>
                <w:rFonts w:cs="Calibri"/>
                <w:color w:val="000000"/>
                <w:sz w:val="22"/>
                <w:szCs w:val="22"/>
                <w:lang w:val="en-US"/>
              </w:rPr>
              <w:t>Transfer to airport</w:t>
            </w:r>
          </w:p>
        </w:tc>
      </w:tr>
    </w:tbl>
    <w:p w14:paraId="613254CB" w14:textId="23F75D27" w:rsidR="007A4FF7" w:rsidRPr="0000434B" w:rsidRDefault="007A4FF7" w:rsidP="007A4FF7">
      <w:pPr>
        <w:jc w:val="center"/>
        <w:rPr>
          <w:b/>
          <w:bCs/>
          <w:i/>
          <w:iCs/>
          <w:sz w:val="22"/>
          <w:szCs w:val="22"/>
          <w:lang w:val="en-US"/>
        </w:rPr>
      </w:pPr>
      <w:bookmarkStart w:id="8" w:name="_Hlk145005585"/>
      <w:r w:rsidRPr="0000434B">
        <w:rPr>
          <w:b/>
          <w:bCs/>
          <w:i/>
          <w:iCs/>
          <w:sz w:val="22"/>
          <w:szCs w:val="22"/>
          <w:lang w:val="en-US"/>
        </w:rPr>
        <w:t>Program sequence is subject to change due to organizational reasons</w:t>
      </w:r>
      <w:r>
        <w:rPr>
          <w:b/>
          <w:bCs/>
          <w:i/>
          <w:iCs/>
          <w:sz w:val="22"/>
          <w:szCs w:val="22"/>
          <w:lang w:val="en-US"/>
        </w:rPr>
        <w:t>!</w:t>
      </w:r>
      <w:bookmarkEnd w:id="8"/>
    </w:p>
    <w:p w14:paraId="62EBC743" w14:textId="77777777" w:rsidR="007A4FF7" w:rsidRPr="0000434B" w:rsidRDefault="007A4FF7" w:rsidP="007A4FF7">
      <w:pPr>
        <w:jc w:val="center"/>
        <w:rPr>
          <w:b/>
          <w:bCs/>
          <w:i/>
          <w:iCs/>
          <w:lang w:val="en-US"/>
        </w:rPr>
      </w:pPr>
    </w:p>
    <w:p w14:paraId="3F77F3E7" w14:textId="77777777" w:rsidR="007A4FF7" w:rsidRPr="0060353F" w:rsidRDefault="007A4FF7" w:rsidP="007A4FF7">
      <w:pPr>
        <w:rPr>
          <w:lang w:val="en-US"/>
        </w:rPr>
      </w:pPr>
      <w:bookmarkStart w:id="9" w:name="_Hlk145008009"/>
    </w:p>
    <w:tbl>
      <w:tblPr>
        <w:tblW w:w="10915" w:type="dxa"/>
        <w:tblInd w:w="-34" w:type="dxa"/>
        <w:tblLook w:val="0000" w:firstRow="0" w:lastRow="0" w:firstColumn="0" w:lastColumn="0" w:noHBand="0" w:noVBand="0"/>
      </w:tblPr>
      <w:tblGrid>
        <w:gridCol w:w="6238"/>
        <w:gridCol w:w="4677"/>
      </w:tblGrid>
      <w:tr w:rsidR="007A4FF7" w14:paraId="4C5A1449" w14:textId="77777777" w:rsidTr="0055310F">
        <w:tc>
          <w:tcPr>
            <w:tcW w:w="6238" w:type="dxa"/>
            <w:tcBorders>
              <w:top w:val="single" w:sz="4" w:space="0" w:color="000000"/>
              <w:left w:val="single" w:sz="4" w:space="0" w:color="000000"/>
              <w:bottom w:val="single" w:sz="4" w:space="0" w:color="000000"/>
            </w:tcBorders>
            <w:shd w:val="clear" w:color="auto" w:fill="auto"/>
          </w:tcPr>
          <w:p w14:paraId="77D4CA71" w14:textId="77777777" w:rsidR="007A4FF7" w:rsidRDefault="007A4FF7" w:rsidP="0055310F">
            <w:pPr>
              <w:snapToGrid w:val="0"/>
              <w:jc w:val="center"/>
              <w:rPr>
                <w:b/>
                <w:color w:val="2E74B5"/>
                <w:lang w:val="en-US"/>
              </w:rPr>
            </w:pPr>
            <w:bookmarkStart w:id="10" w:name="_Hlk145005617"/>
            <w:bookmarkEnd w:id="9"/>
            <w:r w:rsidRPr="004B103C">
              <w:rPr>
                <w:b/>
                <w:color w:val="2E74B5"/>
                <w:lang w:val="en-US"/>
              </w:rPr>
              <w:t>The price includes</w:t>
            </w:r>
          </w:p>
        </w:tc>
        <w:tc>
          <w:tcPr>
            <w:tcW w:w="4677" w:type="dxa"/>
            <w:tcBorders>
              <w:top w:val="single" w:sz="4" w:space="0" w:color="000000"/>
              <w:left w:val="single" w:sz="4" w:space="0" w:color="000000"/>
              <w:bottom w:val="single" w:sz="4" w:space="0" w:color="000000"/>
              <w:right w:val="single" w:sz="4" w:space="0" w:color="000000"/>
            </w:tcBorders>
            <w:shd w:val="clear" w:color="auto" w:fill="auto"/>
          </w:tcPr>
          <w:p w14:paraId="396755F9" w14:textId="77777777" w:rsidR="007A4FF7" w:rsidRDefault="007A4FF7" w:rsidP="0055310F">
            <w:pPr>
              <w:snapToGrid w:val="0"/>
              <w:jc w:val="center"/>
              <w:rPr>
                <w:b/>
                <w:color w:val="2E74B5"/>
                <w:lang w:val="en-US"/>
              </w:rPr>
            </w:pPr>
            <w:r>
              <w:rPr>
                <w:b/>
                <w:color w:val="2E74B5"/>
                <w:lang w:val="en-US"/>
              </w:rPr>
              <w:t>The price doesn’t include</w:t>
            </w:r>
          </w:p>
        </w:tc>
      </w:tr>
      <w:tr w:rsidR="007A4FF7" w:rsidRPr="000B4E3E" w14:paraId="0DBAD558" w14:textId="77777777" w:rsidTr="0055310F">
        <w:tc>
          <w:tcPr>
            <w:tcW w:w="6238" w:type="dxa"/>
            <w:tcBorders>
              <w:top w:val="single" w:sz="4" w:space="0" w:color="000000"/>
              <w:left w:val="single" w:sz="4" w:space="0" w:color="000000"/>
              <w:bottom w:val="single" w:sz="4" w:space="0" w:color="000000"/>
            </w:tcBorders>
            <w:shd w:val="clear" w:color="auto" w:fill="auto"/>
          </w:tcPr>
          <w:p w14:paraId="36C924C3" w14:textId="77777777" w:rsidR="007A4FF7" w:rsidRPr="004B103C" w:rsidRDefault="007A4FF7" w:rsidP="0055310F">
            <w:pPr>
              <w:spacing w:before="28" w:after="28" w:line="100" w:lineRule="atLeast"/>
              <w:rPr>
                <w:iCs/>
                <w:color w:val="000000"/>
                <w:lang w:val="en-US"/>
              </w:rPr>
            </w:pPr>
            <w:r>
              <w:rPr>
                <w:iCs/>
                <w:color w:val="000000"/>
                <w:lang w:val="en-US"/>
              </w:rPr>
              <w:t xml:space="preserve">- Transfers airport – hotel and hotel - </w:t>
            </w:r>
            <w:r w:rsidRPr="004B103C">
              <w:rPr>
                <w:iCs/>
                <w:color w:val="000000"/>
                <w:lang w:val="en-US"/>
              </w:rPr>
              <w:t>airport;</w:t>
            </w:r>
          </w:p>
          <w:p w14:paraId="5D942A6C" w14:textId="3C035D9F" w:rsidR="007A4FF7" w:rsidRDefault="007A4FF7" w:rsidP="0055310F">
            <w:pPr>
              <w:spacing w:before="28" w:after="28" w:line="100" w:lineRule="atLeast"/>
              <w:rPr>
                <w:iCs/>
                <w:color w:val="000000"/>
                <w:lang w:val="en-US"/>
              </w:rPr>
            </w:pPr>
            <w:r w:rsidRPr="004B103C">
              <w:rPr>
                <w:iCs/>
                <w:color w:val="000000"/>
                <w:lang w:val="en-US"/>
              </w:rPr>
              <w:t xml:space="preserve">- </w:t>
            </w:r>
            <w:r>
              <w:rPr>
                <w:iCs/>
                <w:color w:val="000000"/>
                <w:lang w:val="en-US"/>
              </w:rPr>
              <w:t xml:space="preserve">Accommodation in </w:t>
            </w:r>
            <w:r w:rsidRPr="004B103C">
              <w:rPr>
                <w:iCs/>
                <w:color w:val="000000"/>
                <w:lang w:val="en-US"/>
              </w:rPr>
              <w:t>4* hotel</w:t>
            </w:r>
            <w:r w:rsidR="00686088">
              <w:rPr>
                <w:iCs/>
                <w:color w:val="000000"/>
                <w:lang w:val="en-US"/>
              </w:rPr>
              <w:t>s in Yerevan, Tbilisi and Akhaltsikhe</w:t>
            </w:r>
            <w:r>
              <w:rPr>
                <w:iCs/>
                <w:color w:val="000000"/>
                <w:lang w:val="en-US"/>
              </w:rPr>
              <w:t>;</w:t>
            </w:r>
          </w:p>
          <w:p w14:paraId="182C6C6B" w14:textId="77777777" w:rsidR="007A4FF7" w:rsidRPr="004B103C" w:rsidRDefault="007A4FF7" w:rsidP="0055310F">
            <w:pPr>
              <w:spacing w:before="28" w:after="28" w:line="100" w:lineRule="atLeast"/>
              <w:rPr>
                <w:iCs/>
                <w:color w:val="000000"/>
                <w:lang w:val="en-US"/>
              </w:rPr>
            </w:pPr>
            <w:r>
              <w:rPr>
                <w:iCs/>
                <w:color w:val="000000"/>
                <w:lang w:val="en-US"/>
              </w:rPr>
              <w:t xml:space="preserve">- 1 pax free in </w:t>
            </w:r>
            <w:proofErr w:type="gramStart"/>
            <w:r>
              <w:rPr>
                <w:iCs/>
                <w:color w:val="000000"/>
                <w:lang w:val="en-US"/>
              </w:rPr>
              <w:t>a</w:t>
            </w:r>
            <w:proofErr w:type="gramEnd"/>
            <w:r>
              <w:rPr>
                <w:iCs/>
                <w:color w:val="000000"/>
                <w:lang w:val="en-US"/>
              </w:rPr>
              <w:t xml:space="preserve"> SGL room;</w:t>
            </w:r>
          </w:p>
          <w:p w14:paraId="7B481005" w14:textId="77777777" w:rsidR="007A4FF7" w:rsidRPr="004B103C" w:rsidRDefault="007A4FF7" w:rsidP="0055310F">
            <w:pPr>
              <w:spacing w:before="28" w:after="28" w:line="100" w:lineRule="atLeast"/>
              <w:rPr>
                <w:iCs/>
                <w:color w:val="000000"/>
                <w:lang w:val="en-US"/>
              </w:rPr>
            </w:pPr>
            <w:r w:rsidRPr="004B103C">
              <w:rPr>
                <w:iCs/>
                <w:color w:val="000000"/>
                <w:lang w:val="en-US"/>
              </w:rPr>
              <w:t xml:space="preserve">- </w:t>
            </w:r>
            <w:r>
              <w:rPr>
                <w:iCs/>
                <w:color w:val="000000"/>
                <w:lang w:val="en-US"/>
              </w:rPr>
              <w:t>G</w:t>
            </w:r>
            <w:r w:rsidRPr="004B103C">
              <w:rPr>
                <w:iCs/>
                <w:color w:val="000000"/>
                <w:lang w:val="en-US"/>
              </w:rPr>
              <w:t>uide for the entire period</w:t>
            </w:r>
            <w:r>
              <w:rPr>
                <w:iCs/>
                <w:color w:val="000000"/>
                <w:lang w:val="en-US"/>
              </w:rPr>
              <w:t xml:space="preserve"> (available languages: English, German, French, Italian. Chinese – per request);</w:t>
            </w:r>
          </w:p>
          <w:p w14:paraId="169B9724" w14:textId="2391AA93" w:rsidR="007A4FF7" w:rsidRDefault="007A4FF7" w:rsidP="0055310F">
            <w:pPr>
              <w:spacing w:before="28" w:after="28" w:line="100" w:lineRule="atLeast"/>
              <w:rPr>
                <w:iCs/>
                <w:color w:val="000000"/>
                <w:lang w:val="en-US"/>
              </w:rPr>
            </w:pPr>
            <w:r w:rsidRPr="004B103C">
              <w:rPr>
                <w:iCs/>
                <w:color w:val="000000"/>
                <w:lang w:val="en-US"/>
              </w:rPr>
              <w:t xml:space="preserve">- Accommodation for </w:t>
            </w:r>
            <w:r w:rsidR="00686088" w:rsidRPr="00686088">
              <w:rPr>
                <w:iCs/>
                <w:color w:val="000000"/>
                <w:lang w:val="en-US"/>
              </w:rPr>
              <w:t>5</w:t>
            </w:r>
            <w:r w:rsidRPr="004B103C">
              <w:rPr>
                <w:iCs/>
                <w:color w:val="000000"/>
                <w:lang w:val="en-US"/>
              </w:rPr>
              <w:t xml:space="preserve"> nights in Yerevan</w:t>
            </w:r>
            <w:r>
              <w:rPr>
                <w:iCs/>
                <w:color w:val="000000"/>
                <w:lang w:val="en-US"/>
              </w:rPr>
              <w:t>;</w:t>
            </w:r>
          </w:p>
          <w:p w14:paraId="264989FE" w14:textId="5CE2D1FA" w:rsidR="00686088" w:rsidRDefault="00686088" w:rsidP="0055310F">
            <w:pPr>
              <w:spacing w:before="28" w:after="28" w:line="100" w:lineRule="atLeast"/>
              <w:rPr>
                <w:iCs/>
                <w:color w:val="000000"/>
                <w:lang w:val="en-US"/>
              </w:rPr>
            </w:pPr>
            <w:r w:rsidRPr="00686088">
              <w:rPr>
                <w:iCs/>
                <w:color w:val="000000"/>
                <w:lang w:val="en-US"/>
              </w:rPr>
              <w:t xml:space="preserve">- Accommodation for 5 nights in </w:t>
            </w:r>
            <w:r>
              <w:rPr>
                <w:iCs/>
                <w:color w:val="000000"/>
                <w:lang w:val="en-US"/>
              </w:rPr>
              <w:t>Tbilisi</w:t>
            </w:r>
            <w:r w:rsidRPr="00686088">
              <w:rPr>
                <w:iCs/>
                <w:color w:val="000000"/>
                <w:lang w:val="en-US"/>
              </w:rPr>
              <w:t>;</w:t>
            </w:r>
          </w:p>
          <w:p w14:paraId="049E5DBC" w14:textId="11038A9B" w:rsidR="00686088" w:rsidRPr="00686088" w:rsidRDefault="00686088" w:rsidP="0055310F">
            <w:pPr>
              <w:spacing w:before="28" w:after="28" w:line="100" w:lineRule="atLeast"/>
              <w:rPr>
                <w:iCs/>
                <w:color w:val="000000"/>
                <w:lang w:val="en-US"/>
              </w:rPr>
            </w:pPr>
            <w:r>
              <w:rPr>
                <w:iCs/>
                <w:color w:val="000000"/>
                <w:lang w:val="en-US"/>
              </w:rPr>
              <w:t xml:space="preserve">- </w:t>
            </w:r>
            <w:r w:rsidRPr="00686088">
              <w:rPr>
                <w:iCs/>
                <w:color w:val="000000"/>
                <w:lang w:val="en-US"/>
              </w:rPr>
              <w:t xml:space="preserve">Accommodation for </w:t>
            </w:r>
            <w:r>
              <w:rPr>
                <w:iCs/>
                <w:color w:val="000000"/>
                <w:lang w:val="en-US"/>
              </w:rPr>
              <w:t>1</w:t>
            </w:r>
            <w:r w:rsidRPr="00686088">
              <w:rPr>
                <w:iCs/>
                <w:color w:val="000000"/>
                <w:lang w:val="en-US"/>
              </w:rPr>
              <w:t xml:space="preserve"> night in </w:t>
            </w:r>
            <w:proofErr w:type="spellStart"/>
            <w:r w:rsidR="00597501">
              <w:rPr>
                <w:iCs/>
                <w:color w:val="000000"/>
                <w:lang w:val="en-US"/>
              </w:rPr>
              <w:t>Vardzia</w:t>
            </w:r>
            <w:proofErr w:type="spellEnd"/>
            <w:r w:rsidRPr="00686088">
              <w:rPr>
                <w:iCs/>
                <w:color w:val="000000"/>
                <w:lang w:val="en-US"/>
              </w:rPr>
              <w:t>;</w:t>
            </w:r>
          </w:p>
          <w:p w14:paraId="6A01F55A" w14:textId="1396503E" w:rsidR="007A4FF7" w:rsidRDefault="007A4FF7" w:rsidP="0055310F">
            <w:pPr>
              <w:spacing w:before="28" w:after="28" w:line="100" w:lineRule="atLeast"/>
              <w:rPr>
                <w:iCs/>
                <w:color w:val="000000"/>
                <w:lang w:val="en-US"/>
              </w:rPr>
            </w:pPr>
            <w:r w:rsidRPr="004B103C">
              <w:rPr>
                <w:iCs/>
                <w:color w:val="000000"/>
                <w:lang w:val="en-US"/>
              </w:rPr>
              <w:t xml:space="preserve">- </w:t>
            </w:r>
            <w:r w:rsidR="002B45DD">
              <w:rPr>
                <w:iCs/>
                <w:color w:val="000000"/>
                <w:lang w:val="en-US"/>
              </w:rPr>
              <w:t>5</w:t>
            </w:r>
            <w:r w:rsidRPr="004B103C">
              <w:rPr>
                <w:iCs/>
                <w:color w:val="000000"/>
                <w:lang w:val="en-US"/>
              </w:rPr>
              <w:t xml:space="preserve"> breakfasts + </w:t>
            </w:r>
            <w:r>
              <w:rPr>
                <w:iCs/>
                <w:color w:val="000000"/>
                <w:lang w:val="en-US"/>
              </w:rPr>
              <w:t>5</w:t>
            </w:r>
            <w:r w:rsidRPr="004B103C">
              <w:rPr>
                <w:iCs/>
                <w:color w:val="000000"/>
                <w:lang w:val="en-US"/>
              </w:rPr>
              <w:t xml:space="preserve"> lunches</w:t>
            </w:r>
            <w:r w:rsidR="002B45DD">
              <w:rPr>
                <w:iCs/>
                <w:color w:val="000000"/>
                <w:lang w:val="en-US"/>
              </w:rPr>
              <w:t xml:space="preserve"> in Armenia</w:t>
            </w:r>
            <w:r>
              <w:rPr>
                <w:iCs/>
                <w:color w:val="000000"/>
                <w:lang w:val="en-US"/>
              </w:rPr>
              <w:t>;</w:t>
            </w:r>
          </w:p>
          <w:p w14:paraId="682E5D27" w14:textId="683C967F" w:rsidR="007A4FF7" w:rsidRDefault="007A4FF7" w:rsidP="0055310F">
            <w:pPr>
              <w:spacing w:before="28" w:after="28" w:line="100" w:lineRule="atLeast"/>
              <w:rPr>
                <w:iCs/>
                <w:color w:val="000000"/>
                <w:lang w:val="en-US"/>
              </w:rPr>
            </w:pPr>
            <w:r>
              <w:rPr>
                <w:iCs/>
                <w:color w:val="000000"/>
                <w:lang w:val="en-US"/>
              </w:rPr>
              <w:t>- 1 dinner with folklore</w:t>
            </w:r>
            <w:r w:rsidR="002B45DD">
              <w:rPr>
                <w:iCs/>
                <w:color w:val="000000"/>
                <w:lang w:val="en-US"/>
              </w:rPr>
              <w:t xml:space="preserve"> in Yerevan</w:t>
            </w:r>
            <w:r>
              <w:rPr>
                <w:iCs/>
                <w:color w:val="000000"/>
                <w:lang w:val="en-US"/>
              </w:rPr>
              <w:t>;</w:t>
            </w:r>
          </w:p>
          <w:p w14:paraId="776667EA" w14:textId="2CCF9854" w:rsidR="002B45DD" w:rsidRDefault="002B45DD" w:rsidP="0055310F">
            <w:pPr>
              <w:spacing w:before="28" w:after="28" w:line="100" w:lineRule="atLeast"/>
              <w:rPr>
                <w:iCs/>
                <w:color w:val="000000"/>
                <w:lang w:val="en-US"/>
              </w:rPr>
            </w:pPr>
            <w:r>
              <w:rPr>
                <w:iCs/>
                <w:color w:val="000000"/>
                <w:lang w:val="en-US"/>
              </w:rPr>
              <w:t xml:space="preserve">- 6 </w:t>
            </w:r>
            <w:r w:rsidRPr="002B45DD">
              <w:rPr>
                <w:iCs/>
                <w:color w:val="000000"/>
                <w:lang w:val="en-US"/>
              </w:rPr>
              <w:t xml:space="preserve">breakfasts + 5 lunches in </w:t>
            </w:r>
            <w:r>
              <w:rPr>
                <w:iCs/>
                <w:color w:val="000000"/>
                <w:lang w:val="en-US"/>
              </w:rPr>
              <w:t>Georgia</w:t>
            </w:r>
            <w:r w:rsidRPr="002B45DD">
              <w:rPr>
                <w:iCs/>
                <w:color w:val="000000"/>
                <w:lang w:val="en-US"/>
              </w:rPr>
              <w:t>;</w:t>
            </w:r>
          </w:p>
          <w:p w14:paraId="33139EFD" w14:textId="21873AE7" w:rsidR="002B45DD" w:rsidRPr="004B103C" w:rsidRDefault="002B45DD" w:rsidP="0055310F">
            <w:pPr>
              <w:spacing w:before="28" w:after="28" w:line="100" w:lineRule="atLeast"/>
              <w:rPr>
                <w:iCs/>
                <w:color w:val="000000"/>
                <w:lang w:val="en-US"/>
              </w:rPr>
            </w:pPr>
            <w:r>
              <w:rPr>
                <w:iCs/>
                <w:color w:val="000000"/>
                <w:lang w:val="en-US"/>
              </w:rPr>
              <w:t xml:space="preserve">- </w:t>
            </w:r>
            <w:r w:rsidRPr="002B45DD">
              <w:rPr>
                <w:iCs/>
                <w:color w:val="000000"/>
                <w:lang w:val="en-US"/>
              </w:rPr>
              <w:t xml:space="preserve">1 dinner with folklore in </w:t>
            </w:r>
            <w:r>
              <w:rPr>
                <w:iCs/>
                <w:color w:val="000000"/>
                <w:lang w:val="en-US"/>
              </w:rPr>
              <w:t>Tbilisi;</w:t>
            </w:r>
          </w:p>
          <w:p w14:paraId="55B88ABE" w14:textId="03D98C60" w:rsidR="007A4FF7" w:rsidRPr="004B103C" w:rsidRDefault="007A4FF7" w:rsidP="0055310F">
            <w:pPr>
              <w:spacing w:before="28" w:after="28" w:line="100" w:lineRule="atLeast"/>
              <w:rPr>
                <w:iCs/>
                <w:color w:val="000000"/>
                <w:lang w:val="en-US"/>
              </w:rPr>
            </w:pPr>
            <w:r w:rsidRPr="004B103C">
              <w:rPr>
                <w:iCs/>
                <w:color w:val="000000"/>
                <w:lang w:val="en-US"/>
              </w:rPr>
              <w:t xml:space="preserve">- </w:t>
            </w:r>
            <w:r w:rsidR="00B40269">
              <w:rPr>
                <w:iCs/>
                <w:color w:val="000000"/>
                <w:lang w:val="en-US"/>
              </w:rPr>
              <w:t>1</w:t>
            </w:r>
            <w:r w:rsidRPr="004B103C">
              <w:rPr>
                <w:iCs/>
                <w:color w:val="000000"/>
                <w:lang w:val="en-US"/>
              </w:rPr>
              <w:t xml:space="preserve"> wine tasting</w:t>
            </w:r>
            <w:r>
              <w:rPr>
                <w:iCs/>
                <w:color w:val="000000"/>
                <w:lang w:val="en-US"/>
              </w:rPr>
              <w:t xml:space="preserve"> (</w:t>
            </w:r>
            <w:r w:rsidR="00B40269">
              <w:rPr>
                <w:iCs/>
                <w:color w:val="000000"/>
                <w:lang w:val="en-US"/>
              </w:rPr>
              <w:t xml:space="preserve">in Armenia) and 1 wine &amp; </w:t>
            </w:r>
            <w:proofErr w:type="spellStart"/>
            <w:r w:rsidR="00B40269">
              <w:rPr>
                <w:iCs/>
                <w:color w:val="000000"/>
                <w:lang w:val="en-US"/>
              </w:rPr>
              <w:t>chacha</w:t>
            </w:r>
            <w:proofErr w:type="spellEnd"/>
            <w:r w:rsidR="00B40269">
              <w:rPr>
                <w:iCs/>
                <w:color w:val="000000"/>
                <w:lang w:val="en-US"/>
              </w:rPr>
              <w:t xml:space="preserve"> tasting in Georgia</w:t>
            </w:r>
            <w:r>
              <w:rPr>
                <w:iCs/>
                <w:color w:val="000000"/>
                <w:lang w:val="en-US"/>
              </w:rPr>
              <w:t>;</w:t>
            </w:r>
          </w:p>
          <w:p w14:paraId="23AF723E" w14:textId="4BEAEF77" w:rsidR="007A4FF7" w:rsidRDefault="007A4FF7" w:rsidP="0055310F">
            <w:pPr>
              <w:spacing w:before="28" w:after="28" w:line="100" w:lineRule="atLeast"/>
              <w:rPr>
                <w:iCs/>
                <w:color w:val="000000"/>
                <w:lang w:val="en-US"/>
              </w:rPr>
            </w:pPr>
            <w:r w:rsidRPr="004B103C">
              <w:rPr>
                <w:iCs/>
                <w:color w:val="000000"/>
                <w:lang w:val="en-US"/>
              </w:rPr>
              <w:t xml:space="preserve">- </w:t>
            </w:r>
            <w:r>
              <w:rPr>
                <w:iCs/>
                <w:color w:val="000000"/>
                <w:lang w:val="en-US"/>
              </w:rPr>
              <w:t>1 m</w:t>
            </w:r>
            <w:r w:rsidRPr="004B103C">
              <w:rPr>
                <w:iCs/>
                <w:color w:val="000000"/>
                <w:lang w:val="en-US"/>
              </w:rPr>
              <w:t>aster class on Armenian baking</w:t>
            </w:r>
            <w:r>
              <w:rPr>
                <w:iCs/>
                <w:color w:val="000000"/>
                <w:lang w:val="en-US"/>
              </w:rPr>
              <w:t>;</w:t>
            </w:r>
          </w:p>
          <w:p w14:paraId="0EF18D59" w14:textId="7D38F6DF" w:rsidR="00B40269" w:rsidRPr="004B103C" w:rsidRDefault="00B40269" w:rsidP="0055310F">
            <w:pPr>
              <w:spacing w:before="28" w:after="28" w:line="100" w:lineRule="atLeast"/>
              <w:rPr>
                <w:iCs/>
                <w:color w:val="000000"/>
                <w:lang w:val="en-US"/>
              </w:rPr>
            </w:pPr>
            <w:r>
              <w:rPr>
                <w:iCs/>
                <w:color w:val="000000"/>
                <w:lang w:val="en-US"/>
              </w:rPr>
              <w:t>- 1 master class on baking Georgian bread and making churchkhela;</w:t>
            </w:r>
          </w:p>
          <w:p w14:paraId="1CBE787C" w14:textId="77777777" w:rsidR="007A4FF7" w:rsidRPr="004B103C" w:rsidRDefault="007A4FF7" w:rsidP="0055310F">
            <w:pPr>
              <w:spacing w:before="28" w:after="28" w:line="100" w:lineRule="atLeast"/>
              <w:rPr>
                <w:iCs/>
                <w:color w:val="000000"/>
                <w:lang w:val="en-US"/>
              </w:rPr>
            </w:pPr>
            <w:r w:rsidRPr="004B103C">
              <w:rPr>
                <w:iCs/>
                <w:color w:val="000000"/>
                <w:lang w:val="en-US"/>
              </w:rPr>
              <w:t xml:space="preserve">- </w:t>
            </w:r>
            <w:r>
              <w:rPr>
                <w:iCs/>
                <w:color w:val="000000"/>
                <w:lang w:val="en-US"/>
              </w:rPr>
              <w:t>R</w:t>
            </w:r>
            <w:r w:rsidRPr="004B103C">
              <w:rPr>
                <w:iCs/>
                <w:color w:val="000000"/>
                <w:lang w:val="en-US"/>
              </w:rPr>
              <w:t>adio equipment</w:t>
            </w:r>
            <w:r>
              <w:rPr>
                <w:iCs/>
                <w:color w:val="000000"/>
                <w:lang w:val="en-US"/>
              </w:rPr>
              <w:t>;</w:t>
            </w:r>
          </w:p>
          <w:p w14:paraId="5220FD38" w14:textId="77777777" w:rsidR="007A4FF7" w:rsidRPr="004B103C" w:rsidRDefault="007A4FF7" w:rsidP="0055310F">
            <w:pPr>
              <w:spacing w:before="28" w:after="28" w:line="100" w:lineRule="atLeast"/>
              <w:rPr>
                <w:iCs/>
                <w:color w:val="000000"/>
                <w:lang w:val="en-US"/>
              </w:rPr>
            </w:pPr>
            <w:r w:rsidRPr="004B103C">
              <w:rPr>
                <w:iCs/>
                <w:color w:val="000000"/>
                <w:lang w:val="en-US"/>
              </w:rPr>
              <w:t>- 1 bottle of water per day per person during the tour</w:t>
            </w:r>
            <w:r>
              <w:rPr>
                <w:iCs/>
                <w:color w:val="000000"/>
                <w:lang w:val="en-US"/>
              </w:rPr>
              <w:t>;</w:t>
            </w:r>
          </w:p>
          <w:p w14:paraId="569F34D2" w14:textId="77777777" w:rsidR="007A4FF7" w:rsidRPr="004B103C" w:rsidRDefault="007A4FF7" w:rsidP="0055310F">
            <w:pPr>
              <w:spacing w:before="28" w:after="28" w:line="100" w:lineRule="atLeast"/>
              <w:rPr>
                <w:iCs/>
                <w:color w:val="000000"/>
                <w:lang w:val="en-US"/>
              </w:rPr>
            </w:pPr>
            <w:r w:rsidRPr="004B103C">
              <w:rPr>
                <w:iCs/>
                <w:color w:val="000000"/>
                <w:lang w:val="en-US"/>
              </w:rPr>
              <w:t xml:space="preserve">- </w:t>
            </w:r>
            <w:r>
              <w:rPr>
                <w:iCs/>
                <w:color w:val="000000"/>
                <w:lang w:val="en-US"/>
              </w:rPr>
              <w:t>T</w:t>
            </w:r>
            <w:r w:rsidRPr="004B103C">
              <w:rPr>
                <w:iCs/>
                <w:color w:val="000000"/>
                <w:lang w:val="en-US"/>
              </w:rPr>
              <w:t>ransportation service</w:t>
            </w:r>
            <w:r>
              <w:rPr>
                <w:iCs/>
                <w:color w:val="000000"/>
                <w:lang w:val="en-US"/>
              </w:rPr>
              <w:t>s</w:t>
            </w:r>
            <w:r w:rsidRPr="004B103C">
              <w:rPr>
                <w:iCs/>
                <w:color w:val="000000"/>
                <w:lang w:val="en-US"/>
              </w:rPr>
              <w:t>;</w:t>
            </w:r>
          </w:p>
          <w:p w14:paraId="34BA3036" w14:textId="77777777" w:rsidR="007A4FF7" w:rsidRPr="002A5721" w:rsidRDefault="007A4FF7" w:rsidP="0055310F">
            <w:pPr>
              <w:spacing w:before="28" w:after="28" w:line="100" w:lineRule="atLeast"/>
              <w:rPr>
                <w:iCs/>
                <w:color w:val="000000"/>
                <w:lang w:val="en-US"/>
              </w:rPr>
            </w:pPr>
            <w:r w:rsidRPr="004B103C">
              <w:rPr>
                <w:iCs/>
                <w:color w:val="000000"/>
                <w:lang w:val="en-US"/>
              </w:rPr>
              <w:t xml:space="preserve">- All entrance fees to historical and cultural </w:t>
            </w:r>
            <w:r>
              <w:rPr>
                <w:iCs/>
                <w:color w:val="000000"/>
                <w:lang w:val="en-US"/>
              </w:rPr>
              <w:t>sites</w:t>
            </w:r>
            <w:r w:rsidRPr="004B103C">
              <w:rPr>
                <w:iCs/>
                <w:color w:val="000000"/>
                <w:lang w:val="en-US"/>
              </w:rPr>
              <w:t xml:space="preserve"> mentioned in the program</w:t>
            </w:r>
          </w:p>
        </w:tc>
        <w:tc>
          <w:tcPr>
            <w:tcW w:w="4677" w:type="dxa"/>
            <w:tcBorders>
              <w:top w:val="single" w:sz="4" w:space="0" w:color="000000"/>
              <w:left w:val="single" w:sz="4" w:space="0" w:color="000000"/>
              <w:bottom w:val="single" w:sz="4" w:space="0" w:color="000000"/>
              <w:right w:val="single" w:sz="4" w:space="0" w:color="000000"/>
            </w:tcBorders>
            <w:shd w:val="clear" w:color="auto" w:fill="auto"/>
          </w:tcPr>
          <w:p w14:paraId="65D84BE0" w14:textId="77777777" w:rsidR="007A4FF7" w:rsidRPr="004B103C" w:rsidRDefault="007A4FF7" w:rsidP="0055310F">
            <w:pPr>
              <w:rPr>
                <w:lang w:val="en-US"/>
              </w:rPr>
            </w:pPr>
            <w:r w:rsidRPr="004B103C">
              <w:rPr>
                <w:lang w:val="en-US"/>
              </w:rPr>
              <w:t>o Airline tickets</w:t>
            </w:r>
            <w:r>
              <w:rPr>
                <w:lang w:val="en-US"/>
              </w:rPr>
              <w:t>;</w:t>
            </w:r>
          </w:p>
          <w:p w14:paraId="7CC05239" w14:textId="77777777" w:rsidR="007A4FF7" w:rsidRPr="004B103C" w:rsidRDefault="007A4FF7" w:rsidP="0055310F">
            <w:pPr>
              <w:rPr>
                <w:lang w:val="en-US"/>
              </w:rPr>
            </w:pPr>
            <w:r w:rsidRPr="004B103C">
              <w:rPr>
                <w:lang w:val="en-US"/>
              </w:rPr>
              <w:t>o Drinks and gratuities</w:t>
            </w:r>
            <w:r>
              <w:rPr>
                <w:lang w:val="en-US"/>
              </w:rPr>
              <w:t>;</w:t>
            </w:r>
          </w:p>
          <w:p w14:paraId="791F507C" w14:textId="785B54BE" w:rsidR="007A4FF7" w:rsidRDefault="007A4FF7" w:rsidP="0055310F">
            <w:pPr>
              <w:ind w:left="360" w:hanging="360"/>
              <w:rPr>
                <w:lang w:val="en-US"/>
              </w:rPr>
            </w:pPr>
            <w:r w:rsidRPr="004B103C">
              <w:rPr>
                <w:lang w:val="en-US"/>
              </w:rPr>
              <w:t>o Dinners</w:t>
            </w:r>
            <w:bookmarkStart w:id="11" w:name="OLE_LINK294"/>
            <w:bookmarkStart w:id="12" w:name="OLE_LINK293"/>
            <w:bookmarkEnd w:id="11"/>
            <w:bookmarkEnd w:id="12"/>
            <w:r>
              <w:rPr>
                <w:lang w:val="en-US"/>
              </w:rPr>
              <w:t xml:space="preserve"> (except 2</w:t>
            </w:r>
            <w:r w:rsidRPr="00CF2DD4">
              <w:rPr>
                <w:vertAlign w:val="superscript"/>
                <w:lang w:val="en-US"/>
              </w:rPr>
              <w:t>nd</w:t>
            </w:r>
            <w:r>
              <w:rPr>
                <w:lang w:val="en-US"/>
              </w:rPr>
              <w:t xml:space="preserve"> </w:t>
            </w:r>
            <w:r w:rsidR="00B40269">
              <w:rPr>
                <w:lang w:val="en-US"/>
              </w:rPr>
              <w:t>and 7</w:t>
            </w:r>
            <w:r w:rsidR="00B40269" w:rsidRPr="00B40269">
              <w:rPr>
                <w:vertAlign w:val="superscript"/>
                <w:lang w:val="en-US"/>
              </w:rPr>
              <w:t>th</w:t>
            </w:r>
            <w:r w:rsidR="00B40269">
              <w:rPr>
                <w:lang w:val="en-US"/>
              </w:rPr>
              <w:t xml:space="preserve"> </w:t>
            </w:r>
            <w:r>
              <w:rPr>
                <w:lang w:val="en-US"/>
              </w:rPr>
              <w:t>day)</w:t>
            </w:r>
            <w:r w:rsidR="00B40269">
              <w:rPr>
                <w:lang w:val="en-US"/>
              </w:rPr>
              <w:t>: optional dinner: 22 EUR/pers</w:t>
            </w:r>
          </w:p>
          <w:p w14:paraId="415FA7F2" w14:textId="77777777" w:rsidR="007A4FF7" w:rsidRPr="008C7187" w:rsidRDefault="007A4FF7" w:rsidP="0055310F">
            <w:pPr>
              <w:ind w:left="360" w:hanging="360"/>
              <w:rPr>
                <w:lang w:val="en-US"/>
              </w:rPr>
            </w:pPr>
            <w:r w:rsidRPr="004B103C">
              <w:rPr>
                <w:lang w:val="en-US"/>
              </w:rPr>
              <w:t>o</w:t>
            </w:r>
            <w:r>
              <w:rPr>
                <w:lang w:val="en-US"/>
              </w:rPr>
              <w:t xml:space="preserve"> Any services not mentioned in the section “The price includes”</w:t>
            </w:r>
          </w:p>
        </w:tc>
      </w:tr>
    </w:tbl>
    <w:p w14:paraId="34D1916F" w14:textId="77777777" w:rsidR="007A4FF7" w:rsidRPr="004B103C" w:rsidRDefault="007A4FF7" w:rsidP="007A4FF7">
      <w:pPr>
        <w:jc w:val="center"/>
        <w:rPr>
          <w:rStyle w:val="hps"/>
          <w:b/>
          <w:i/>
          <w:color w:val="215868"/>
          <w:sz w:val="28"/>
          <w:szCs w:val="28"/>
          <w:lang w:val="en-US"/>
        </w:rPr>
      </w:pPr>
      <w:r w:rsidRPr="004B103C">
        <w:rPr>
          <w:rStyle w:val="hps"/>
          <w:b/>
          <w:i/>
          <w:color w:val="215868"/>
          <w:sz w:val="28"/>
          <w:szCs w:val="28"/>
          <w:lang w:val="en-US"/>
        </w:rPr>
        <w:t>Price depends on dates and number of people</w:t>
      </w:r>
    </w:p>
    <w:p w14:paraId="465B2E1D" w14:textId="62CEEAF1" w:rsidR="00E41C4E" w:rsidRPr="00D40EBF" w:rsidRDefault="007A4FF7" w:rsidP="00B40269">
      <w:pPr>
        <w:jc w:val="center"/>
        <w:rPr>
          <w:lang w:val="en-US"/>
        </w:rPr>
      </w:pPr>
      <w:r w:rsidRPr="004B103C">
        <w:rPr>
          <w:rStyle w:val="hps"/>
          <w:b/>
          <w:i/>
          <w:color w:val="215868"/>
          <w:sz w:val="28"/>
          <w:szCs w:val="28"/>
          <w:lang w:val="en-US"/>
        </w:rPr>
        <w:t>Send inquiries via e-mail booking@art-travel.am or WhatsApp</w:t>
      </w:r>
      <w:bookmarkEnd w:id="10"/>
    </w:p>
    <w:sectPr w:rsidR="00E41C4E" w:rsidRPr="00D40EBF">
      <w:headerReference w:type="default" r:id="rId7"/>
      <w:pgSz w:w="11906" w:h="16838"/>
      <w:pgMar w:top="765" w:right="720" w:bottom="776" w:left="720" w:header="709"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61FB10" w14:textId="77777777" w:rsidR="00CE6A3E" w:rsidRDefault="00CE6A3E">
      <w:r>
        <w:separator/>
      </w:r>
    </w:p>
  </w:endnote>
  <w:endnote w:type="continuationSeparator" w:id="0">
    <w:p w14:paraId="2399D392" w14:textId="77777777" w:rsidR="00CE6A3E" w:rsidRDefault="00CE6A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Arial">
    <w:panose1 w:val="020B0604020202020204"/>
    <w:charset w:val="CC"/>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04F4F7" w14:textId="77777777" w:rsidR="00CE6A3E" w:rsidRDefault="00CE6A3E">
      <w:r>
        <w:separator/>
      </w:r>
    </w:p>
  </w:footnote>
  <w:footnote w:type="continuationSeparator" w:id="0">
    <w:p w14:paraId="22135DE2" w14:textId="77777777" w:rsidR="00CE6A3E" w:rsidRDefault="00CE6A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881" w:type="dxa"/>
      <w:tblLook w:val="04A0" w:firstRow="1" w:lastRow="0" w:firstColumn="1" w:lastColumn="0" w:noHBand="0" w:noVBand="1"/>
    </w:tblPr>
    <w:tblGrid>
      <w:gridCol w:w="5085"/>
      <w:gridCol w:w="5796"/>
    </w:tblGrid>
    <w:tr w:rsidR="0016445E" w14:paraId="10F3DAA2" w14:textId="77777777" w:rsidTr="0030312C">
      <w:trPr>
        <w:trHeight w:val="1150"/>
      </w:trPr>
      <w:tc>
        <w:tcPr>
          <w:tcW w:w="5085" w:type="dxa"/>
          <w:shd w:val="clear" w:color="auto" w:fill="auto"/>
        </w:tcPr>
        <w:p w14:paraId="0E88B6D6" w14:textId="77777777" w:rsidR="0016445E" w:rsidRPr="0030312C" w:rsidRDefault="000B4E3E">
          <w:pPr>
            <w:pStyle w:val="Header"/>
            <w:rPr>
              <w:rFonts w:ascii="Calibri" w:eastAsia="Calibri" w:hAnsi="Calibri"/>
              <w:sz w:val="22"/>
              <w:szCs w:val="22"/>
            </w:rPr>
          </w:pPr>
          <w:r>
            <w:rPr>
              <w:rFonts w:ascii="Calibri" w:eastAsia="Calibri" w:hAnsi="Calibri"/>
              <w:sz w:val="22"/>
              <w:szCs w:val="22"/>
            </w:rPr>
            <w:pict w14:anchorId="6AD0537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01.75pt;height:108pt">
                <v:imagedata r:id="rId1" o:title="logo2_engl_www_backup"/>
              </v:shape>
            </w:pict>
          </w:r>
        </w:p>
      </w:tc>
      <w:tc>
        <w:tcPr>
          <w:tcW w:w="5796" w:type="dxa"/>
          <w:shd w:val="clear" w:color="auto" w:fill="auto"/>
        </w:tcPr>
        <w:p w14:paraId="2DDAFB6C" w14:textId="77777777" w:rsidR="00F06B30" w:rsidRPr="0030312C" w:rsidRDefault="00F06B30" w:rsidP="0030312C">
          <w:pPr>
            <w:pStyle w:val="Footer"/>
            <w:snapToGrid w:val="0"/>
            <w:jc w:val="center"/>
            <w:rPr>
              <w:rFonts w:ascii="Calibri" w:eastAsia="Calibri" w:hAnsi="Calibri"/>
              <w:b/>
              <w:color w:val="806000"/>
              <w:sz w:val="28"/>
              <w:szCs w:val="28"/>
              <w:lang w:val="en-US"/>
            </w:rPr>
          </w:pPr>
        </w:p>
        <w:p w14:paraId="44EC233E" w14:textId="77777777" w:rsidR="00F06B30" w:rsidRPr="0030312C" w:rsidRDefault="00F06B30" w:rsidP="0030312C">
          <w:pPr>
            <w:pStyle w:val="Footer"/>
            <w:snapToGrid w:val="0"/>
            <w:jc w:val="center"/>
            <w:rPr>
              <w:rFonts w:ascii="Calibri" w:eastAsia="Calibri" w:hAnsi="Calibri"/>
              <w:b/>
              <w:color w:val="806000"/>
              <w:sz w:val="28"/>
              <w:szCs w:val="28"/>
              <w:lang w:val="en-US"/>
            </w:rPr>
          </w:pPr>
        </w:p>
        <w:p w14:paraId="3210E687" w14:textId="623F21E3" w:rsidR="00F06B30" w:rsidRPr="0030312C" w:rsidRDefault="00F06B30" w:rsidP="0030312C">
          <w:pPr>
            <w:pStyle w:val="Footer"/>
            <w:snapToGrid w:val="0"/>
            <w:jc w:val="center"/>
            <w:rPr>
              <w:rFonts w:ascii="Calibri" w:eastAsia="Calibri" w:hAnsi="Calibri"/>
              <w:b/>
              <w:color w:val="806000"/>
              <w:sz w:val="28"/>
              <w:szCs w:val="28"/>
              <w:lang w:val="en-US"/>
            </w:rPr>
          </w:pPr>
          <w:r w:rsidRPr="0030312C">
            <w:rPr>
              <w:rFonts w:ascii="Calibri" w:eastAsia="Calibri" w:hAnsi="Calibri"/>
              <w:b/>
              <w:color w:val="806000"/>
              <w:sz w:val="28"/>
              <w:szCs w:val="28"/>
              <w:lang w:val="en-US"/>
            </w:rPr>
            <w:t xml:space="preserve">Art of Travelling - </w:t>
          </w:r>
          <w:r w:rsidR="007554A7">
            <w:rPr>
              <w:rFonts w:ascii="Calibri" w:eastAsia="Calibri" w:hAnsi="Calibri"/>
              <w:b/>
              <w:color w:val="806000"/>
              <w:sz w:val="28"/>
              <w:szCs w:val="28"/>
              <w:lang w:val="en-US"/>
            </w:rPr>
            <w:t>Travels</w:t>
          </w:r>
          <w:r w:rsidRPr="0030312C">
            <w:rPr>
              <w:rFonts w:ascii="Calibri" w:eastAsia="Calibri" w:hAnsi="Calibri"/>
              <w:b/>
              <w:color w:val="806000"/>
              <w:sz w:val="28"/>
              <w:szCs w:val="28"/>
              <w:lang w:val="en-US"/>
            </w:rPr>
            <w:t xml:space="preserve"> in Armenia </w:t>
          </w:r>
          <w:r w:rsidR="007554A7">
            <w:rPr>
              <w:rFonts w:ascii="Calibri" w:eastAsia="Calibri" w:hAnsi="Calibri"/>
              <w:b/>
              <w:color w:val="806000"/>
              <w:sz w:val="28"/>
              <w:szCs w:val="28"/>
              <w:lang w:val="en-US"/>
            </w:rPr>
            <w:t>&amp;</w:t>
          </w:r>
          <w:r w:rsidRPr="0030312C">
            <w:rPr>
              <w:rFonts w:ascii="Calibri" w:eastAsia="Calibri" w:hAnsi="Calibri"/>
              <w:b/>
              <w:color w:val="806000"/>
              <w:sz w:val="28"/>
              <w:szCs w:val="28"/>
              <w:lang w:val="en-US"/>
            </w:rPr>
            <w:t xml:space="preserve"> Georgia</w:t>
          </w:r>
        </w:p>
        <w:p w14:paraId="4D689D30" w14:textId="77777777" w:rsidR="00F06B30" w:rsidRPr="0030312C" w:rsidRDefault="00F06B30" w:rsidP="0030312C">
          <w:pPr>
            <w:pStyle w:val="Footer"/>
            <w:snapToGrid w:val="0"/>
            <w:jc w:val="center"/>
            <w:rPr>
              <w:rFonts w:ascii="Calibri" w:eastAsia="Calibri" w:hAnsi="Calibri"/>
              <w:b/>
              <w:color w:val="0070C0"/>
              <w:sz w:val="28"/>
              <w:szCs w:val="28"/>
              <w:u w:val="single"/>
              <w:lang w:val="en-US"/>
            </w:rPr>
          </w:pPr>
        </w:p>
        <w:p w14:paraId="4163139A" w14:textId="77777777" w:rsidR="0016445E" w:rsidRPr="0030312C" w:rsidRDefault="00F06B30" w:rsidP="0030312C">
          <w:pPr>
            <w:pStyle w:val="Header"/>
            <w:jc w:val="center"/>
            <w:rPr>
              <w:rFonts w:ascii="Calibri" w:eastAsia="Calibri" w:hAnsi="Calibri"/>
              <w:sz w:val="22"/>
              <w:szCs w:val="22"/>
            </w:rPr>
          </w:pPr>
          <w:r w:rsidRPr="0030312C">
            <w:rPr>
              <w:rStyle w:val="Hyperlink"/>
              <w:rFonts w:ascii="Calibri" w:eastAsia="Calibri" w:hAnsi="Calibri"/>
              <w:b/>
              <w:color w:val="0070C0"/>
              <w:sz w:val="28"/>
              <w:szCs w:val="28"/>
              <w:lang w:val="en-US"/>
            </w:rPr>
            <w:t>booking</w:t>
          </w:r>
          <w:r w:rsidRPr="0030312C">
            <w:rPr>
              <w:rFonts w:ascii="Calibri" w:eastAsia="Calibri" w:hAnsi="Calibri"/>
              <w:b/>
              <w:color w:val="0070C0"/>
              <w:sz w:val="28"/>
              <w:szCs w:val="28"/>
              <w:u w:val="single"/>
              <w:lang w:val="en-US"/>
            </w:rPr>
            <w:t>@art-travel.am</w:t>
          </w:r>
        </w:p>
      </w:tc>
    </w:tr>
  </w:tbl>
  <w:p w14:paraId="76172A9A" w14:textId="77777777" w:rsidR="00E41C4E" w:rsidRDefault="00E41C4E">
    <w:pPr>
      <w:pStyle w:val="Header"/>
    </w:pPr>
  </w:p>
  <w:tbl>
    <w:tblPr>
      <w:tblW w:w="0" w:type="auto"/>
      <w:tblInd w:w="108" w:type="dxa"/>
      <w:tblLayout w:type="fixed"/>
      <w:tblLook w:val="0000" w:firstRow="0" w:lastRow="0" w:firstColumn="0" w:lastColumn="0" w:noHBand="0" w:noVBand="0"/>
    </w:tblPr>
    <w:tblGrid>
      <w:gridCol w:w="4142"/>
      <w:gridCol w:w="6358"/>
    </w:tblGrid>
    <w:tr w:rsidR="00E41C4E" w:rsidRPr="000B4E3E" w14:paraId="72480A88" w14:textId="77777777">
      <w:tc>
        <w:tcPr>
          <w:tcW w:w="4142" w:type="dxa"/>
          <w:tcBorders>
            <w:bottom w:val="single" w:sz="4" w:space="0" w:color="000000"/>
          </w:tcBorders>
          <w:shd w:val="clear" w:color="auto" w:fill="auto"/>
        </w:tcPr>
        <w:p w14:paraId="71CA4729" w14:textId="77777777" w:rsidR="00E41C4E" w:rsidRDefault="000B4E3E">
          <w:pPr>
            <w:pStyle w:val="Header"/>
            <w:snapToGrid w:val="0"/>
            <w:rPr>
              <w:i/>
              <w:sz w:val="16"/>
              <w:szCs w:val="16"/>
              <w:lang w:val="en-US"/>
            </w:rPr>
          </w:pPr>
          <w:r>
            <w:rPr>
              <w:sz w:val="32"/>
              <w:szCs w:val="32"/>
              <w:lang w:val="it-IT"/>
            </w:rPr>
            <w:pict w14:anchorId="551F81E1">
              <v:shape id="_x0000_i1026" type="#_x0000_t75" style="width:727.5pt;height:381.75pt">
                <v:imagedata r:id="rId1" o:title="logo2_engl_www_backup"/>
              </v:shape>
            </w:pict>
          </w:r>
        </w:p>
        <w:p w14:paraId="7818DB6A" w14:textId="77777777" w:rsidR="00E41C4E" w:rsidRDefault="00E41C4E">
          <w:pPr>
            <w:pStyle w:val="Header"/>
            <w:rPr>
              <w:i/>
              <w:sz w:val="16"/>
              <w:szCs w:val="16"/>
              <w:lang w:val="en-US"/>
            </w:rPr>
          </w:pPr>
        </w:p>
        <w:p w14:paraId="6CA66485" w14:textId="77777777" w:rsidR="00E41C4E" w:rsidRDefault="00E41C4E">
          <w:pPr>
            <w:pStyle w:val="Footer"/>
          </w:pPr>
        </w:p>
      </w:tc>
      <w:tc>
        <w:tcPr>
          <w:tcW w:w="6358" w:type="dxa"/>
          <w:tcBorders>
            <w:bottom w:val="single" w:sz="4" w:space="0" w:color="000000"/>
          </w:tcBorders>
          <w:shd w:val="clear" w:color="auto" w:fill="auto"/>
        </w:tcPr>
        <w:p w14:paraId="466B3BA0" w14:textId="77777777" w:rsidR="00E41C4E" w:rsidRDefault="00E41C4E">
          <w:pPr>
            <w:pStyle w:val="Footer"/>
            <w:snapToGrid w:val="0"/>
            <w:jc w:val="center"/>
            <w:rPr>
              <w:lang w:val="en-US"/>
            </w:rPr>
          </w:pPr>
          <w:r>
            <w:rPr>
              <w:lang w:val="en-US"/>
            </w:rPr>
            <w:t xml:space="preserve"> </w:t>
          </w:r>
          <w:proofErr w:type="spellStart"/>
          <w:r>
            <w:rPr>
              <w:lang w:val="en-US"/>
            </w:rPr>
            <w:t>Bankovsky</w:t>
          </w:r>
          <w:proofErr w:type="spellEnd"/>
          <w:r>
            <w:rPr>
              <w:lang w:val="en-US"/>
            </w:rPr>
            <w:t xml:space="preserve"> per. </w:t>
          </w:r>
          <w:proofErr w:type="gramStart"/>
          <w:r>
            <w:rPr>
              <w:lang w:val="en-US"/>
            </w:rPr>
            <w:t xml:space="preserve">3  </w:t>
          </w:r>
          <w:proofErr w:type="spellStart"/>
          <w:r>
            <w:rPr>
              <w:lang w:val="en-US"/>
            </w:rPr>
            <w:t>uf</w:t>
          </w:r>
          <w:proofErr w:type="spellEnd"/>
          <w:proofErr w:type="gramEnd"/>
          <w:r>
            <w:rPr>
              <w:lang w:val="en-US"/>
            </w:rPr>
            <w:t>. 1,2</w:t>
          </w:r>
        </w:p>
        <w:p w14:paraId="1ADB45F7" w14:textId="77777777" w:rsidR="00E41C4E" w:rsidRDefault="00E41C4E">
          <w:pPr>
            <w:pStyle w:val="Footer"/>
            <w:jc w:val="center"/>
            <w:rPr>
              <w:lang w:val="en-US"/>
            </w:rPr>
          </w:pPr>
          <w:r>
            <w:rPr>
              <w:lang w:val="en-US"/>
            </w:rPr>
            <w:t xml:space="preserve">San </w:t>
          </w:r>
          <w:proofErr w:type="spellStart"/>
          <w:r>
            <w:rPr>
              <w:lang w:val="en-US"/>
            </w:rPr>
            <w:t>Pietroburgo</w:t>
          </w:r>
          <w:proofErr w:type="spellEnd"/>
          <w:r>
            <w:rPr>
              <w:lang w:val="en-US"/>
            </w:rPr>
            <w:t>, 191023, Russia</w:t>
          </w:r>
        </w:p>
        <w:p w14:paraId="6917CA3A" w14:textId="77777777" w:rsidR="00E41C4E" w:rsidRDefault="00E41C4E">
          <w:pPr>
            <w:pStyle w:val="Footer"/>
            <w:jc w:val="center"/>
            <w:rPr>
              <w:lang w:val="en-US"/>
            </w:rPr>
          </w:pPr>
          <w:r>
            <w:rPr>
              <w:lang w:val="en-US"/>
            </w:rPr>
            <w:t xml:space="preserve">Tel 007 812 360 </w:t>
          </w:r>
          <w:proofErr w:type="gramStart"/>
          <w:r>
            <w:rPr>
              <w:lang w:val="en-US"/>
            </w:rPr>
            <w:t>0650  fax</w:t>
          </w:r>
          <w:proofErr w:type="gramEnd"/>
          <w:r>
            <w:rPr>
              <w:lang w:val="en-US"/>
            </w:rPr>
            <w:t>: 007 812 570 7581</w:t>
          </w:r>
        </w:p>
        <w:p w14:paraId="50B6076F" w14:textId="77777777" w:rsidR="00E41C4E" w:rsidRPr="007A669B" w:rsidRDefault="00E41C4E">
          <w:pPr>
            <w:pStyle w:val="Footer"/>
            <w:jc w:val="center"/>
            <w:rPr>
              <w:lang w:val="en-US"/>
            </w:rPr>
          </w:pPr>
          <w:r>
            <w:rPr>
              <w:rStyle w:val="Hyperlink"/>
              <w:lang w:val="en-US"/>
            </w:rPr>
            <w:t>incoming</w:t>
          </w:r>
          <w:hyperlink r:id="rId2" w:history="1">
            <w:r w:rsidRPr="007A669B">
              <w:rPr>
                <w:rStyle w:val="Hyperlink"/>
                <w:lang w:val="en-US"/>
              </w:rPr>
              <w:t>@art-travel.ru</w:t>
            </w:r>
          </w:hyperlink>
          <w:r>
            <w:rPr>
              <w:szCs w:val="26"/>
              <w:lang w:val="en-US"/>
            </w:rPr>
            <w:t xml:space="preserve">  </w:t>
          </w:r>
          <w:hyperlink r:id="rId3" w:history="1">
            <w:r w:rsidRPr="007A669B">
              <w:rPr>
                <w:rStyle w:val="Hyperlink"/>
                <w:lang w:val="en-US"/>
              </w:rPr>
              <w:t>www.art-travel.ru</w:t>
            </w:r>
          </w:hyperlink>
        </w:p>
      </w:tc>
    </w:tr>
  </w:tbl>
  <w:p w14:paraId="50C9021C" w14:textId="77777777" w:rsidR="00E41C4E" w:rsidRPr="007A669B" w:rsidRDefault="00E41C4E">
    <w:pPr>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Heading1"/>
      <w:suff w:val="nothing"/>
      <w:lvlText w:val=""/>
      <w:lvlJc w:val="left"/>
      <w:pPr>
        <w:tabs>
          <w:tab w:val="num" w:pos="0"/>
        </w:tabs>
        <w:ind w:left="432" w:hanging="432"/>
      </w:pPr>
    </w:lvl>
    <w:lvl w:ilvl="1">
      <w:start w:val="1"/>
      <w:numFmt w:val="none"/>
      <w:pStyle w:val="Heading2"/>
      <w:suff w:val="nothing"/>
      <w:lvlText w:val=""/>
      <w:lvlJc w:val="left"/>
      <w:pPr>
        <w:tabs>
          <w:tab w:val="num" w:pos="0"/>
        </w:tabs>
        <w:ind w:left="576" w:hanging="576"/>
      </w:pPr>
    </w:lvl>
    <w:lvl w:ilvl="2">
      <w:start w:val="1"/>
      <w:numFmt w:val="none"/>
      <w:pStyle w:val="Heading3"/>
      <w:suff w:val="nothing"/>
      <w:lvlText w:val=""/>
      <w:lvlJc w:val="left"/>
      <w:pPr>
        <w:tabs>
          <w:tab w:val="num" w:pos="0"/>
        </w:tabs>
        <w:ind w:left="720" w:hanging="720"/>
      </w:pPr>
    </w:lvl>
    <w:lvl w:ilvl="3">
      <w:start w:val="1"/>
      <w:numFmt w:val="none"/>
      <w:pStyle w:val="Heading4"/>
      <w:suff w:val="nothing"/>
      <w:lvlText w:val=""/>
      <w:lvlJc w:val="left"/>
      <w:pPr>
        <w:tabs>
          <w:tab w:val="num" w:pos="0"/>
        </w:tabs>
        <w:ind w:left="864" w:hanging="864"/>
      </w:pPr>
    </w:lvl>
    <w:lvl w:ilvl="4">
      <w:start w:val="1"/>
      <w:numFmt w:val="none"/>
      <w:pStyle w:val="Heading5"/>
      <w:suff w:val="nothing"/>
      <w:lvlText w:val=""/>
      <w:lvlJc w:val="left"/>
      <w:pPr>
        <w:tabs>
          <w:tab w:val="num" w:pos="0"/>
        </w:tabs>
        <w:ind w:left="1008" w:hanging="1008"/>
      </w:pPr>
    </w:lvl>
    <w:lvl w:ilvl="5">
      <w:start w:val="1"/>
      <w:numFmt w:val="none"/>
      <w:pStyle w:val="Heading6"/>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o"/>
      <w:lvlJc w:val="left"/>
      <w:pPr>
        <w:tabs>
          <w:tab w:val="num" w:pos="0"/>
        </w:tabs>
        <w:ind w:left="720" w:hanging="360"/>
      </w:pPr>
      <w:rPr>
        <w:rFonts w:ascii="Courier New" w:hAnsi="Courier New" w:cs="Symbol"/>
      </w:rPr>
    </w:lvl>
  </w:abstractNum>
  <w:abstractNum w:abstractNumId="2" w15:restartNumberingAfterBreak="0">
    <w:nsid w:val="00000003"/>
    <w:multiLevelType w:val="singleLevel"/>
    <w:tmpl w:val="00000003"/>
    <w:name w:val="WW8Num3"/>
    <w:lvl w:ilvl="0">
      <w:start w:val="1"/>
      <w:numFmt w:val="bullet"/>
      <w:lvlText w:val=""/>
      <w:lvlJc w:val="left"/>
      <w:pPr>
        <w:tabs>
          <w:tab w:val="num" w:pos="0"/>
        </w:tabs>
        <w:ind w:left="720" w:hanging="360"/>
      </w:pPr>
      <w:rPr>
        <w:rFonts w:ascii="Symbol" w:hAnsi="Symbol" w:cs="Symbol"/>
        <w:sz w:val="22"/>
        <w:szCs w:val="22"/>
        <w:lang w:val="en-US"/>
      </w:rPr>
    </w:lvl>
  </w:abstractNum>
  <w:abstractNum w:abstractNumId="3" w15:restartNumberingAfterBreak="0">
    <w:nsid w:val="00000004"/>
    <w:multiLevelType w:val="multilevel"/>
    <w:tmpl w:val="00000004"/>
    <w:lvl w:ilvl="0">
      <w:start w:val="1"/>
      <w:numFmt w:val="bullet"/>
      <w:lvlText w:val=""/>
      <w:lvlJc w:val="left"/>
      <w:pPr>
        <w:tabs>
          <w:tab w:val="num" w:pos="720"/>
        </w:tabs>
        <w:ind w:left="720" w:hanging="360"/>
      </w:pPr>
      <w:rPr>
        <w:rFonts w:ascii="Wingdings 2" w:hAnsi="Wingdings 2" w:cs="OpenSymbol"/>
      </w:rPr>
    </w:lvl>
    <w:lvl w:ilvl="1">
      <w:start w:val="1"/>
      <w:numFmt w:val="bullet"/>
      <w:lvlText w:val=""/>
      <w:lvlJc w:val="left"/>
      <w:pPr>
        <w:tabs>
          <w:tab w:val="num" w:pos="1080"/>
        </w:tabs>
        <w:ind w:left="1080" w:hanging="360"/>
      </w:pPr>
      <w:rPr>
        <w:rFonts w:ascii="Wingdings 2" w:hAnsi="Wingdings 2" w:cs="OpenSymbol"/>
      </w:rPr>
    </w:lvl>
    <w:lvl w:ilvl="2">
      <w:start w:val="1"/>
      <w:numFmt w:val="bullet"/>
      <w:lvlText w:val=""/>
      <w:lvlJc w:val="left"/>
      <w:pPr>
        <w:tabs>
          <w:tab w:val="num" w:pos="1440"/>
        </w:tabs>
        <w:ind w:left="1440" w:hanging="360"/>
      </w:pPr>
      <w:rPr>
        <w:rFonts w:ascii="Wingdings 2" w:hAnsi="Wingdings 2" w:cs="OpenSymbol"/>
      </w:rPr>
    </w:lvl>
    <w:lvl w:ilvl="3">
      <w:start w:val="1"/>
      <w:numFmt w:val="bullet"/>
      <w:lvlText w:val=""/>
      <w:lvlJc w:val="left"/>
      <w:pPr>
        <w:tabs>
          <w:tab w:val="num" w:pos="1800"/>
        </w:tabs>
        <w:ind w:left="1800" w:hanging="360"/>
      </w:pPr>
      <w:rPr>
        <w:rFonts w:ascii="Wingdings 2" w:hAnsi="Wingdings 2" w:cs="OpenSymbol"/>
      </w:rPr>
    </w:lvl>
    <w:lvl w:ilvl="4">
      <w:start w:val="1"/>
      <w:numFmt w:val="bullet"/>
      <w:lvlText w:val=""/>
      <w:lvlJc w:val="left"/>
      <w:pPr>
        <w:tabs>
          <w:tab w:val="num" w:pos="2160"/>
        </w:tabs>
        <w:ind w:left="2160" w:hanging="360"/>
      </w:pPr>
      <w:rPr>
        <w:rFonts w:ascii="Wingdings 2" w:hAnsi="Wingdings 2" w:cs="OpenSymbol"/>
      </w:rPr>
    </w:lvl>
    <w:lvl w:ilvl="5">
      <w:start w:val="1"/>
      <w:numFmt w:val="bullet"/>
      <w:lvlText w:val=""/>
      <w:lvlJc w:val="left"/>
      <w:pPr>
        <w:tabs>
          <w:tab w:val="num" w:pos="2520"/>
        </w:tabs>
        <w:ind w:left="2520" w:hanging="360"/>
      </w:pPr>
      <w:rPr>
        <w:rFonts w:ascii="Wingdings 2" w:hAnsi="Wingdings 2" w:cs="OpenSymbol"/>
      </w:rPr>
    </w:lvl>
    <w:lvl w:ilvl="6">
      <w:start w:val="1"/>
      <w:numFmt w:val="bullet"/>
      <w:lvlText w:val=""/>
      <w:lvlJc w:val="left"/>
      <w:pPr>
        <w:tabs>
          <w:tab w:val="num" w:pos="2880"/>
        </w:tabs>
        <w:ind w:left="2880" w:hanging="360"/>
      </w:pPr>
      <w:rPr>
        <w:rFonts w:ascii="Wingdings 2" w:hAnsi="Wingdings 2" w:cs="OpenSymbol"/>
      </w:rPr>
    </w:lvl>
    <w:lvl w:ilvl="7">
      <w:start w:val="1"/>
      <w:numFmt w:val="bullet"/>
      <w:lvlText w:val=""/>
      <w:lvlJc w:val="left"/>
      <w:pPr>
        <w:tabs>
          <w:tab w:val="num" w:pos="3240"/>
        </w:tabs>
        <w:ind w:left="3240" w:hanging="360"/>
      </w:pPr>
      <w:rPr>
        <w:rFonts w:ascii="Wingdings 2" w:hAnsi="Wingdings 2" w:cs="OpenSymbol"/>
      </w:rPr>
    </w:lvl>
    <w:lvl w:ilvl="8">
      <w:start w:val="1"/>
      <w:numFmt w:val="bullet"/>
      <w:lvlText w:val=""/>
      <w:lvlJc w:val="left"/>
      <w:pPr>
        <w:tabs>
          <w:tab w:val="num" w:pos="3600"/>
        </w:tabs>
        <w:ind w:left="3600" w:hanging="360"/>
      </w:pPr>
      <w:rPr>
        <w:rFonts w:ascii="Wingdings 2" w:hAnsi="Wingdings 2" w:cs="OpenSymbol"/>
      </w:rPr>
    </w:lvl>
  </w:abstractNum>
  <w:num w:numId="1" w16cid:durableId="976836315">
    <w:abstractNumId w:val="0"/>
  </w:num>
  <w:num w:numId="2" w16cid:durableId="1729450231">
    <w:abstractNumId w:val="1"/>
  </w:num>
  <w:num w:numId="3" w16cid:durableId="659039469">
    <w:abstractNumId w:val="2"/>
  </w:num>
  <w:num w:numId="4" w16cid:durableId="171157023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activeWritingStyle w:appName="MSWord" w:lang="ru-RU" w:vendorID="64" w:dllVersion="6" w:nlCheck="1" w:checkStyle="0"/>
  <w:activeWritingStyle w:appName="MSWord" w:lang="en-US" w:vendorID="64" w:dllVersion="6" w:nlCheck="1" w:checkStyle="1"/>
  <w:activeWritingStyle w:appName="MSWord" w:lang="en-US" w:vendorID="64" w:dllVersion="4096" w:nlCheck="1" w:checkStyle="0"/>
  <w:activeWritingStyle w:appName="MSWord" w:lang="ru-RU" w:vendorID="64" w:dllVersion="4096" w:nlCheck="1" w:checkStyle="0"/>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708"/>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spaceForUL/>
    <w:balanceSingleByteDoubleByteWidth/>
    <w:doNotLeaveBackslashAlone/>
    <w:ulTrailSpace/>
    <w:adjustLineHeightInTable/>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678D5"/>
    <w:rsid w:val="00017522"/>
    <w:rsid w:val="00085044"/>
    <w:rsid w:val="000B0468"/>
    <w:rsid w:val="000B4E3E"/>
    <w:rsid w:val="000D6563"/>
    <w:rsid w:val="000E1A64"/>
    <w:rsid w:val="000E3297"/>
    <w:rsid w:val="00115C69"/>
    <w:rsid w:val="00141FD3"/>
    <w:rsid w:val="0016445E"/>
    <w:rsid w:val="001814F6"/>
    <w:rsid w:val="00191B40"/>
    <w:rsid w:val="00193BF7"/>
    <w:rsid w:val="001D65CE"/>
    <w:rsid w:val="002109FF"/>
    <w:rsid w:val="00242F46"/>
    <w:rsid w:val="0025384A"/>
    <w:rsid w:val="00282728"/>
    <w:rsid w:val="0029691B"/>
    <w:rsid w:val="00297ADB"/>
    <w:rsid w:val="002A5721"/>
    <w:rsid w:val="002A7EA2"/>
    <w:rsid w:val="002B45DD"/>
    <w:rsid w:val="002B7ADF"/>
    <w:rsid w:val="002C72A7"/>
    <w:rsid w:val="002D166E"/>
    <w:rsid w:val="0030312C"/>
    <w:rsid w:val="00326161"/>
    <w:rsid w:val="00370A28"/>
    <w:rsid w:val="00390F9F"/>
    <w:rsid w:val="003973E8"/>
    <w:rsid w:val="003A5CAA"/>
    <w:rsid w:val="003B30D9"/>
    <w:rsid w:val="003C2D78"/>
    <w:rsid w:val="003C6791"/>
    <w:rsid w:val="003E0DE8"/>
    <w:rsid w:val="003E659D"/>
    <w:rsid w:val="00444014"/>
    <w:rsid w:val="00456521"/>
    <w:rsid w:val="004678D5"/>
    <w:rsid w:val="004733B3"/>
    <w:rsid w:val="004810D6"/>
    <w:rsid w:val="004C3A5A"/>
    <w:rsid w:val="004D023B"/>
    <w:rsid w:val="004D7B9B"/>
    <w:rsid w:val="004E1F92"/>
    <w:rsid w:val="004E42A8"/>
    <w:rsid w:val="004F10B6"/>
    <w:rsid w:val="004F4F57"/>
    <w:rsid w:val="004F7162"/>
    <w:rsid w:val="005001DD"/>
    <w:rsid w:val="00510DE6"/>
    <w:rsid w:val="0051345C"/>
    <w:rsid w:val="005136DB"/>
    <w:rsid w:val="005178F4"/>
    <w:rsid w:val="00521DA0"/>
    <w:rsid w:val="005364B0"/>
    <w:rsid w:val="00590EA8"/>
    <w:rsid w:val="00597501"/>
    <w:rsid w:val="00597BD1"/>
    <w:rsid w:val="005B7193"/>
    <w:rsid w:val="005E0C79"/>
    <w:rsid w:val="005F2AC2"/>
    <w:rsid w:val="005F4A51"/>
    <w:rsid w:val="00612823"/>
    <w:rsid w:val="006149F1"/>
    <w:rsid w:val="00617630"/>
    <w:rsid w:val="006269F1"/>
    <w:rsid w:val="0062700F"/>
    <w:rsid w:val="00657CC8"/>
    <w:rsid w:val="00667DA9"/>
    <w:rsid w:val="00686088"/>
    <w:rsid w:val="006B3C27"/>
    <w:rsid w:val="006B6E20"/>
    <w:rsid w:val="006C355B"/>
    <w:rsid w:val="006D7159"/>
    <w:rsid w:val="006E666B"/>
    <w:rsid w:val="006F2CF1"/>
    <w:rsid w:val="006F73E4"/>
    <w:rsid w:val="00707CD5"/>
    <w:rsid w:val="00715DD3"/>
    <w:rsid w:val="00750F65"/>
    <w:rsid w:val="007554A7"/>
    <w:rsid w:val="00767FD5"/>
    <w:rsid w:val="007840A4"/>
    <w:rsid w:val="0079720C"/>
    <w:rsid w:val="007972C8"/>
    <w:rsid w:val="007A4FF7"/>
    <w:rsid w:val="007A669B"/>
    <w:rsid w:val="007A7F58"/>
    <w:rsid w:val="007B0C65"/>
    <w:rsid w:val="007D193A"/>
    <w:rsid w:val="007E3EEE"/>
    <w:rsid w:val="007E5276"/>
    <w:rsid w:val="007E5895"/>
    <w:rsid w:val="007F419D"/>
    <w:rsid w:val="008635B9"/>
    <w:rsid w:val="0086754A"/>
    <w:rsid w:val="0087548E"/>
    <w:rsid w:val="0088575B"/>
    <w:rsid w:val="00893544"/>
    <w:rsid w:val="008A713F"/>
    <w:rsid w:val="008B6069"/>
    <w:rsid w:val="008E5463"/>
    <w:rsid w:val="00900E72"/>
    <w:rsid w:val="00926FE9"/>
    <w:rsid w:val="00933B5A"/>
    <w:rsid w:val="0096464E"/>
    <w:rsid w:val="00972ECF"/>
    <w:rsid w:val="009738E2"/>
    <w:rsid w:val="00974D0D"/>
    <w:rsid w:val="00975CC3"/>
    <w:rsid w:val="00977171"/>
    <w:rsid w:val="00977341"/>
    <w:rsid w:val="00986DA0"/>
    <w:rsid w:val="009A5EC0"/>
    <w:rsid w:val="009B01D2"/>
    <w:rsid w:val="009B379C"/>
    <w:rsid w:val="009B6F96"/>
    <w:rsid w:val="009C67B2"/>
    <w:rsid w:val="00A04DD4"/>
    <w:rsid w:val="00A26924"/>
    <w:rsid w:val="00A3118C"/>
    <w:rsid w:val="00A51BCB"/>
    <w:rsid w:val="00A54482"/>
    <w:rsid w:val="00A54919"/>
    <w:rsid w:val="00A9111F"/>
    <w:rsid w:val="00AB4E80"/>
    <w:rsid w:val="00AC2829"/>
    <w:rsid w:val="00AC47A7"/>
    <w:rsid w:val="00AD4EEA"/>
    <w:rsid w:val="00B07641"/>
    <w:rsid w:val="00B2360B"/>
    <w:rsid w:val="00B40269"/>
    <w:rsid w:val="00B845D6"/>
    <w:rsid w:val="00BB2353"/>
    <w:rsid w:val="00BB6FD2"/>
    <w:rsid w:val="00BC3BC4"/>
    <w:rsid w:val="00BD081B"/>
    <w:rsid w:val="00BE790B"/>
    <w:rsid w:val="00BF446D"/>
    <w:rsid w:val="00BF7825"/>
    <w:rsid w:val="00C022A9"/>
    <w:rsid w:val="00C2028C"/>
    <w:rsid w:val="00C510FE"/>
    <w:rsid w:val="00CA6766"/>
    <w:rsid w:val="00CC300A"/>
    <w:rsid w:val="00CE4332"/>
    <w:rsid w:val="00CE6A3E"/>
    <w:rsid w:val="00CF4D0D"/>
    <w:rsid w:val="00D264C8"/>
    <w:rsid w:val="00D36C4F"/>
    <w:rsid w:val="00D40EBF"/>
    <w:rsid w:val="00D704E6"/>
    <w:rsid w:val="00D81491"/>
    <w:rsid w:val="00D874AC"/>
    <w:rsid w:val="00DB0F2A"/>
    <w:rsid w:val="00DB4F53"/>
    <w:rsid w:val="00DD19BE"/>
    <w:rsid w:val="00DE18BA"/>
    <w:rsid w:val="00DF7F93"/>
    <w:rsid w:val="00E1792C"/>
    <w:rsid w:val="00E21038"/>
    <w:rsid w:val="00E41C4E"/>
    <w:rsid w:val="00E51814"/>
    <w:rsid w:val="00E632A5"/>
    <w:rsid w:val="00EB7795"/>
    <w:rsid w:val="00EC04F3"/>
    <w:rsid w:val="00EE052D"/>
    <w:rsid w:val="00F06B30"/>
    <w:rsid w:val="00F17379"/>
    <w:rsid w:val="00F20CFA"/>
    <w:rsid w:val="00F375EA"/>
    <w:rsid w:val="00F45A8A"/>
    <w:rsid w:val="00F9560C"/>
    <w:rsid w:val="00FA2431"/>
    <w:rsid w:val="00FB1CC5"/>
    <w:rsid w:val="00FC24D4"/>
    <w:rsid w:val="00FF0D3D"/>
    <w:rsid w:val="00FF4F0D"/>
    <w:rsid w:val="00FF7FF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3D36624C"/>
  <w15:chartTrackingRefBased/>
  <w15:docId w15:val="{3FEB491F-7834-49E9-B41D-29917F7B1E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5CC3"/>
    <w:pPr>
      <w:suppressAutoHyphens/>
    </w:pPr>
    <w:rPr>
      <w:sz w:val="24"/>
      <w:szCs w:val="24"/>
      <w:lang w:eastAsia="ar-SA"/>
    </w:rPr>
  </w:style>
  <w:style w:type="paragraph" w:styleId="Heading1">
    <w:name w:val="heading 1"/>
    <w:basedOn w:val="Normal"/>
    <w:next w:val="Normal"/>
    <w:qFormat/>
    <w:pPr>
      <w:keepNext/>
      <w:numPr>
        <w:numId w:val="1"/>
      </w:numPr>
      <w:jc w:val="right"/>
      <w:outlineLvl w:val="0"/>
    </w:pPr>
    <w:rPr>
      <w:sz w:val="28"/>
      <w:szCs w:val="28"/>
      <w:lang w:val="en-US"/>
    </w:rPr>
  </w:style>
  <w:style w:type="paragraph" w:styleId="Heading2">
    <w:name w:val="heading 2"/>
    <w:basedOn w:val="Normal"/>
    <w:next w:val="Normal"/>
    <w:qFormat/>
    <w:pPr>
      <w:keepNext/>
      <w:numPr>
        <w:ilvl w:val="1"/>
        <w:numId w:val="1"/>
      </w:numPr>
      <w:ind w:left="-900" w:firstLine="0"/>
      <w:outlineLvl w:val="1"/>
    </w:pPr>
    <w:rPr>
      <w:sz w:val="32"/>
      <w:szCs w:val="32"/>
    </w:rPr>
  </w:style>
  <w:style w:type="paragraph" w:styleId="Heading3">
    <w:name w:val="heading 3"/>
    <w:basedOn w:val="Normal"/>
    <w:next w:val="Normal"/>
    <w:qFormat/>
    <w:pPr>
      <w:keepNext/>
      <w:numPr>
        <w:ilvl w:val="2"/>
        <w:numId w:val="1"/>
      </w:numPr>
      <w:jc w:val="center"/>
      <w:outlineLvl w:val="2"/>
    </w:pPr>
    <w:rPr>
      <w:sz w:val="40"/>
      <w:szCs w:val="32"/>
    </w:rPr>
  </w:style>
  <w:style w:type="paragraph" w:styleId="Heading4">
    <w:name w:val="heading 4"/>
    <w:basedOn w:val="Normal"/>
    <w:next w:val="Normal"/>
    <w:qFormat/>
    <w:pPr>
      <w:keepNext/>
      <w:numPr>
        <w:ilvl w:val="3"/>
        <w:numId w:val="1"/>
      </w:numPr>
      <w:outlineLvl w:val="3"/>
    </w:pPr>
    <w:rPr>
      <w:sz w:val="32"/>
      <w:szCs w:val="32"/>
    </w:rPr>
  </w:style>
  <w:style w:type="paragraph" w:styleId="Heading5">
    <w:name w:val="heading 5"/>
    <w:basedOn w:val="Normal"/>
    <w:next w:val="Normal"/>
    <w:qFormat/>
    <w:pPr>
      <w:keepNext/>
      <w:numPr>
        <w:ilvl w:val="4"/>
        <w:numId w:val="1"/>
      </w:numPr>
      <w:jc w:val="center"/>
      <w:outlineLvl w:val="4"/>
    </w:pPr>
    <w:rPr>
      <w:b/>
      <w:bCs/>
    </w:rPr>
  </w:style>
  <w:style w:type="paragraph" w:styleId="Heading6">
    <w:name w:val="heading 6"/>
    <w:basedOn w:val="Normal"/>
    <w:next w:val="Normal"/>
    <w:qFormat/>
    <w:pPr>
      <w:keepNext/>
      <w:numPr>
        <w:ilvl w:val="5"/>
        <w:numId w:val="1"/>
      </w:numPr>
      <w:outlineLvl w:val="5"/>
    </w:pPr>
    <w:rPr>
      <w:b/>
      <w:b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2z0">
    <w:name w:val="WW8Num2z0"/>
    <w:rPr>
      <w:rFonts w:ascii="Courier New" w:hAnsi="Courier New" w:cs="Symbol"/>
    </w:rPr>
  </w:style>
  <w:style w:type="character" w:customStyle="1" w:styleId="WW8Num3z0">
    <w:name w:val="WW8Num3z0"/>
    <w:rPr>
      <w:rFonts w:ascii="Symbol" w:hAnsi="Symbol" w:cs="Symbol"/>
      <w:sz w:val="22"/>
      <w:szCs w:val="22"/>
      <w:lang w:val="en-US"/>
    </w:rPr>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4z0">
    <w:name w:val="WW8Num4z0"/>
    <w:rPr>
      <w:rFonts w:ascii="Symbol" w:hAnsi="Symbol" w:cs="Symbol"/>
    </w:rPr>
  </w:style>
  <w:style w:type="character" w:customStyle="1" w:styleId="WW8Num5z0">
    <w:name w:val="WW8Num5z0"/>
    <w:rPr>
      <w:rFonts w:ascii="Symbol" w:hAnsi="Symbol" w:cs="Arial"/>
      <w:b/>
    </w:rPr>
  </w:style>
  <w:style w:type="character" w:customStyle="1" w:styleId="WW8Num6z0">
    <w:name w:val="WW8Num6z0"/>
    <w:rPr>
      <w:rFonts w:ascii="Courier New" w:hAnsi="Courier New" w:cs="Symbol"/>
    </w:rPr>
  </w:style>
  <w:style w:type="character" w:customStyle="1" w:styleId="WW8Num7z0">
    <w:name w:val="WW8Num7z0"/>
    <w:rPr>
      <w:rFonts w:ascii="Symbol" w:hAnsi="Symbol" w:cs="Symbol"/>
      <w:sz w:val="22"/>
      <w:szCs w:val="22"/>
      <w:lang w:val="en-US"/>
    </w:rPr>
  </w:style>
  <w:style w:type="character" w:customStyle="1" w:styleId="5">
    <w:name w:val="Основной шрифт абзаца5"/>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8Num8z0">
    <w:name w:val="WW8Num8z0"/>
    <w:rPr>
      <w:rFonts w:ascii="Symbol" w:hAnsi="Symbol" w:cs="Symbol"/>
    </w:rPr>
  </w:style>
  <w:style w:type="character" w:customStyle="1" w:styleId="WW8Num10z0">
    <w:name w:val="WW8Num10z0"/>
    <w:rPr>
      <w:rFonts w:ascii="Symbol" w:hAnsi="Symbol" w:cs="Symbol"/>
    </w:rPr>
  </w:style>
  <w:style w:type="character" w:customStyle="1" w:styleId="WW8Num10z1">
    <w:name w:val="WW8Num10z1"/>
    <w:rPr>
      <w:rFonts w:ascii="Courier New" w:hAnsi="Courier New" w:cs="Courier New"/>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2z0">
    <w:name w:val="WW8Num12z0"/>
    <w:rPr>
      <w:rFonts w:ascii="Wingdings 2" w:hAnsi="Wingdings 2" w:cs="OpenSymbol"/>
    </w:rPr>
  </w:style>
  <w:style w:type="character" w:customStyle="1" w:styleId="WW8Num12z1">
    <w:name w:val="WW8Num12z1"/>
    <w:rPr>
      <w:rFonts w:ascii="OpenSymbol" w:hAnsi="OpenSymbol" w:cs="OpenSymbol"/>
    </w:rPr>
  </w:style>
  <w:style w:type="character" w:customStyle="1" w:styleId="WW8Num13z0">
    <w:name w:val="WW8Num13z0"/>
    <w:rPr>
      <w:rFonts w:ascii="Symbol" w:hAnsi="Symbol" w:cs="Symbol"/>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4z0">
    <w:name w:val="WW8Num14z0"/>
    <w:rPr>
      <w:rFonts w:ascii="Symbol" w:hAnsi="Symbol" w:cs="Symbol"/>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5z0">
    <w:name w:val="WW8Num15z0"/>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WW8Num16z0">
    <w:name w:val="WW8Num16z0"/>
    <w:rPr>
      <w:rFonts w:ascii="Symbol" w:hAnsi="Symbol" w:cs="Symbol"/>
    </w:rPr>
  </w:style>
  <w:style w:type="character" w:customStyle="1" w:styleId="WW8Num16z1">
    <w:name w:val="WW8Num16z1"/>
    <w:rPr>
      <w:rFonts w:ascii="Courier New" w:hAnsi="Courier New" w:cs="Courier New"/>
    </w:rPr>
  </w:style>
  <w:style w:type="character" w:customStyle="1" w:styleId="WW8Num16z2">
    <w:name w:val="WW8Num16z2"/>
    <w:rPr>
      <w:rFonts w:ascii="Wingdings" w:hAnsi="Wingdings" w:cs="Wingdings"/>
    </w:rPr>
  </w:style>
  <w:style w:type="character" w:customStyle="1" w:styleId="WW8Num17z0">
    <w:name w:val="WW8Num17z0"/>
    <w:rPr>
      <w:rFonts w:ascii="Courier New" w:hAnsi="Courier New" w:cs="Courier New"/>
    </w:rPr>
  </w:style>
  <w:style w:type="character" w:customStyle="1" w:styleId="WW8Num17z2">
    <w:name w:val="WW8Num17z2"/>
    <w:rPr>
      <w:rFonts w:ascii="Wingdings" w:hAnsi="Wingdings" w:cs="Wingdings"/>
    </w:rPr>
  </w:style>
  <w:style w:type="character" w:customStyle="1" w:styleId="WW8Num17z3">
    <w:name w:val="WW8Num17z3"/>
    <w:rPr>
      <w:rFonts w:ascii="Symbol" w:hAnsi="Symbol" w:cs="Symbol"/>
    </w:rPr>
  </w:style>
  <w:style w:type="character" w:customStyle="1" w:styleId="WW8Num18z0">
    <w:name w:val="WW8Num18z0"/>
    <w:rPr>
      <w:rFonts w:ascii="Symbol" w:hAnsi="Symbol" w:cs="Symbol"/>
    </w:rPr>
  </w:style>
  <w:style w:type="character" w:customStyle="1" w:styleId="WW8Num18z1">
    <w:name w:val="WW8Num18z1"/>
    <w:rPr>
      <w:rFonts w:ascii="Courier New" w:hAnsi="Courier New" w:cs="Courier New"/>
    </w:rPr>
  </w:style>
  <w:style w:type="character" w:customStyle="1" w:styleId="WW8Num18z2">
    <w:name w:val="WW8Num18z2"/>
    <w:rPr>
      <w:rFonts w:ascii="Wingdings" w:hAnsi="Wingdings" w:cs="Wingdings"/>
    </w:rPr>
  </w:style>
  <w:style w:type="character" w:customStyle="1" w:styleId="4">
    <w:name w:val="Основной шрифт абзаца4"/>
  </w:style>
  <w:style w:type="character" w:customStyle="1" w:styleId="WW-Absatz-Standardschriftart1111">
    <w:name w:val="WW-Absatz-Standardschriftart1111"/>
  </w:style>
  <w:style w:type="character" w:customStyle="1" w:styleId="WW8Num9z0">
    <w:name w:val="WW8Num9z0"/>
    <w:rPr>
      <w:rFonts w:ascii="Symbol" w:hAnsi="Symbol" w:cs="Symbol"/>
    </w:rPr>
  </w:style>
  <w:style w:type="character" w:customStyle="1" w:styleId="WW8Num2z1">
    <w:name w:val="WW8Num2z1"/>
    <w:rPr>
      <w:rFonts w:ascii="Courier New" w:hAnsi="Courier New" w:cs="Courier New"/>
    </w:rPr>
  </w:style>
  <w:style w:type="character" w:customStyle="1" w:styleId="WW8Num2z2">
    <w:name w:val="WW8Num2z2"/>
    <w:rPr>
      <w:rFonts w:ascii="Wingdings" w:hAnsi="Wingdings" w:cs="Wingdings"/>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4z1">
    <w:name w:val="WW8Num4z1"/>
    <w:rPr>
      <w:rFonts w:ascii="Courier New" w:hAnsi="Courier New" w:cs="Courier New"/>
    </w:rPr>
  </w:style>
  <w:style w:type="character" w:customStyle="1" w:styleId="WW8Num4z2">
    <w:name w:val="WW8Num4z2"/>
    <w:rPr>
      <w:rFonts w:ascii="Wingdings" w:hAnsi="Wingdings" w:cs="Wingdings"/>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6z1">
    <w:name w:val="WW8Num6z1"/>
    <w:rPr>
      <w:rFonts w:ascii="Courier New" w:hAnsi="Courier New" w:cs="Courier New"/>
    </w:rPr>
  </w:style>
  <w:style w:type="character" w:customStyle="1" w:styleId="WW8Num6z2">
    <w:name w:val="WW8Num6z2"/>
    <w:rPr>
      <w:rFonts w:ascii="Wingdings" w:hAnsi="Wingdings" w:cs="Wingding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8z1">
    <w:name w:val="WW8Num8z1"/>
    <w:rPr>
      <w:rFonts w:ascii="Courier New" w:hAnsi="Courier New" w:cs="Courier New"/>
    </w:rPr>
  </w:style>
  <w:style w:type="character" w:customStyle="1" w:styleId="WW8Num8z2">
    <w:name w:val="WW8Num8z2"/>
    <w:rPr>
      <w:rFonts w:ascii="Wingdings" w:hAnsi="Wingdings" w:cs="Wingdings"/>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10z2">
    <w:name w:val="WW8Num10z2"/>
    <w:rPr>
      <w:rFonts w:ascii="Wingdings" w:hAnsi="Wingdings" w:cs="Wingdings"/>
    </w:rPr>
  </w:style>
  <w:style w:type="character" w:customStyle="1" w:styleId="WW8Num11z2">
    <w:name w:val="WW8Num11z2"/>
    <w:rPr>
      <w:rFonts w:ascii="Wingdings" w:hAnsi="Wingdings" w:cs="Wingdings"/>
    </w:rPr>
  </w:style>
  <w:style w:type="character" w:customStyle="1" w:styleId="3">
    <w:name w:val="Основной шрифт абзаца3"/>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2">
    <w:name w:val="Основной шрифт абзаца2"/>
  </w:style>
  <w:style w:type="character" w:customStyle="1" w:styleId="WW-Absatz-Standardschriftart1111111">
    <w:name w:val="WW-Absatz-Standardschriftart1111111"/>
  </w:style>
  <w:style w:type="character" w:customStyle="1" w:styleId="WW8Num2z3">
    <w:name w:val="WW8Num2z3"/>
    <w:rPr>
      <w:rFonts w:ascii="Symbol" w:hAnsi="Symbol" w:cs="Symbol"/>
    </w:rPr>
  </w:style>
  <w:style w:type="character" w:customStyle="1" w:styleId="1">
    <w:name w:val="Основной шрифт абзаца1"/>
  </w:style>
  <w:style w:type="character" w:styleId="Hyperlink">
    <w:name w:val="Hyperlink"/>
    <w:rPr>
      <w:color w:val="0000FF"/>
      <w:u w:val="single"/>
    </w:rPr>
  </w:style>
  <w:style w:type="character" w:customStyle="1" w:styleId="formlabel1">
    <w:name w:val="formlabel1"/>
    <w:basedOn w:val="1"/>
  </w:style>
  <w:style w:type="character" w:customStyle="1" w:styleId="formlabel">
    <w:name w:val="formlabel"/>
    <w:basedOn w:val="1"/>
  </w:style>
  <w:style w:type="character" w:customStyle="1" w:styleId="a">
    <w:name w:val="Маркеры списка"/>
    <w:rPr>
      <w:rFonts w:ascii="OpenSymbol" w:eastAsia="OpenSymbol" w:hAnsi="OpenSymbol" w:cs="OpenSymbol"/>
    </w:rPr>
  </w:style>
  <w:style w:type="character" w:customStyle="1" w:styleId="a0">
    <w:name w:val="Символ нумерации"/>
  </w:style>
  <w:style w:type="character" w:styleId="FollowedHyperlink">
    <w:name w:val="FollowedHyperlink"/>
    <w:rPr>
      <w:color w:val="954F72"/>
      <w:u w:val="single"/>
    </w:rPr>
  </w:style>
  <w:style w:type="character" w:styleId="Strong">
    <w:name w:val="Strong"/>
    <w:qFormat/>
    <w:rPr>
      <w:b/>
      <w:bCs/>
    </w:rPr>
  </w:style>
  <w:style w:type="character" w:customStyle="1" w:styleId="HTML">
    <w:name w:val="Стандартный HTML Знак"/>
    <w:rPr>
      <w:rFonts w:ascii="Courier New" w:hAnsi="Courier New" w:cs="Courier New"/>
    </w:rPr>
  </w:style>
  <w:style w:type="character" w:customStyle="1" w:styleId="translation-chunk">
    <w:name w:val="translation-chunk"/>
  </w:style>
  <w:style w:type="character" w:customStyle="1" w:styleId="6">
    <w:name w:val="Основной шрифт абзаца6"/>
  </w:style>
  <w:style w:type="character" w:customStyle="1" w:styleId="hps">
    <w:name w:val="hps"/>
    <w:basedOn w:val="6"/>
  </w:style>
  <w:style w:type="paragraph" w:styleId="Title">
    <w:name w:val="Title"/>
    <w:basedOn w:val="Normal"/>
    <w:next w:val="BodyText"/>
    <w:pPr>
      <w:keepNext/>
      <w:spacing w:before="240" w:after="120"/>
    </w:pPr>
    <w:rPr>
      <w:rFonts w:ascii="Arial" w:eastAsia="MS Mincho" w:hAnsi="Arial" w:cs="Tahoma"/>
      <w:sz w:val="28"/>
      <w:szCs w:val="28"/>
    </w:rPr>
  </w:style>
  <w:style w:type="paragraph" w:styleId="BodyText">
    <w:name w:val="Body Text"/>
    <w:basedOn w:val="Normal"/>
    <w:pPr>
      <w:spacing w:after="120"/>
    </w:pPr>
  </w:style>
  <w:style w:type="paragraph" w:styleId="List">
    <w:name w:val="List"/>
    <w:basedOn w:val="BodyText"/>
    <w:rPr>
      <w:rFonts w:ascii="Arial" w:hAnsi="Arial" w:cs="Tahoma"/>
    </w:rPr>
  </w:style>
  <w:style w:type="paragraph" w:customStyle="1" w:styleId="50">
    <w:name w:val="Название5"/>
    <w:basedOn w:val="Normal"/>
    <w:pPr>
      <w:suppressLineNumbers/>
      <w:spacing w:before="120" w:after="120"/>
    </w:pPr>
    <w:rPr>
      <w:rFonts w:cs="Arial"/>
      <w:i/>
      <w:iCs/>
    </w:rPr>
  </w:style>
  <w:style w:type="paragraph" w:customStyle="1" w:styleId="51">
    <w:name w:val="Указатель5"/>
    <w:basedOn w:val="Normal"/>
    <w:pPr>
      <w:suppressLineNumbers/>
    </w:pPr>
    <w:rPr>
      <w:rFonts w:cs="Arial"/>
    </w:rPr>
  </w:style>
  <w:style w:type="paragraph" w:customStyle="1" w:styleId="40">
    <w:name w:val="Название4"/>
    <w:basedOn w:val="Normal"/>
    <w:pPr>
      <w:suppressLineNumbers/>
      <w:spacing w:before="120" w:after="120"/>
    </w:pPr>
    <w:rPr>
      <w:rFonts w:cs="Mangal"/>
      <w:i/>
      <w:iCs/>
    </w:rPr>
  </w:style>
  <w:style w:type="paragraph" w:customStyle="1" w:styleId="41">
    <w:name w:val="Указатель4"/>
    <w:basedOn w:val="Normal"/>
    <w:pPr>
      <w:suppressLineNumbers/>
    </w:pPr>
    <w:rPr>
      <w:rFonts w:cs="Mangal"/>
    </w:rPr>
  </w:style>
  <w:style w:type="paragraph" w:customStyle="1" w:styleId="30">
    <w:name w:val="Название3"/>
    <w:basedOn w:val="Normal"/>
    <w:pPr>
      <w:suppressLineNumbers/>
      <w:spacing w:before="120" w:after="120"/>
    </w:pPr>
    <w:rPr>
      <w:rFonts w:cs="Mangal"/>
      <w:i/>
      <w:iCs/>
    </w:rPr>
  </w:style>
  <w:style w:type="paragraph" w:customStyle="1" w:styleId="31">
    <w:name w:val="Указатель3"/>
    <w:basedOn w:val="Normal"/>
    <w:pPr>
      <w:suppressLineNumbers/>
    </w:pPr>
    <w:rPr>
      <w:rFonts w:cs="Mangal"/>
    </w:rPr>
  </w:style>
  <w:style w:type="paragraph" w:customStyle="1" w:styleId="20">
    <w:name w:val="Название2"/>
    <w:basedOn w:val="Normal"/>
    <w:pPr>
      <w:suppressLineNumbers/>
      <w:spacing w:before="120" w:after="120"/>
    </w:pPr>
    <w:rPr>
      <w:rFonts w:cs="Mangal"/>
      <w:i/>
      <w:iCs/>
    </w:rPr>
  </w:style>
  <w:style w:type="paragraph" w:customStyle="1" w:styleId="21">
    <w:name w:val="Указатель2"/>
    <w:basedOn w:val="Normal"/>
    <w:pPr>
      <w:suppressLineNumbers/>
    </w:pPr>
    <w:rPr>
      <w:rFonts w:cs="Mangal"/>
    </w:rPr>
  </w:style>
  <w:style w:type="paragraph" w:customStyle="1" w:styleId="10">
    <w:name w:val="Название1"/>
    <w:basedOn w:val="Normal"/>
    <w:pPr>
      <w:suppressLineNumbers/>
      <w:spacing w:before="120" w:after="120"/>
    </w:pPr>
    <w:rPr>
      <w:rFonts w:ascii="Arial" w:hAnsi="Arial" w:cs="Tahoma"/>
      <w:i/>
      <w:iCs/>
      <w:sz w:val="20"/>
    </w:rPr>
  </w:style>
  <w:style w:type="paragraph" w:customStyle="1" w:styleId="11">
    <w:name w:val="Указатель1"/>
    <w:basedOn w:val="Normal"/>
    <w:pPr>
      <w:suppressLineNumbers/>
    </w:pPr>
    <w:rPr>
      <w:rFonts w:ascii="Arial" w:hAnsi="Arial" w:cs="Tahoma"/>
    </w:rPr>
  </w:style>
  <w:style w:type="paragraph" w:styleId="Header">
    <w:name w:val="header"/>
    <w:basedOn w:val="Normal"/>
    <w:pPr>
      <w:tabs>
        <w:tab w:val="center" w:pos="4677"/>
        <w:tab w:val="right" w:pos="9355"/>
      </w:tabs>
    </w:pPr>
  </w:style>
  <w:style w:type="paragraph" w:styleId="Footer">
    <w:name w:val="footer"/>
    <w:basedOn w:val="Normal"/>
    <w:pPr>
      <w:tabs>
        <w:tab w:val="center" w:pos="4677"/>
        <w:tab w:val="right" w:pos="9355"/>
      </w:tabs>
    </w:pPr>
  </w:style>
  <w:style w:type="paragraph" w:customStyle="1" w:styleId="12">
    <w:name w:val="Текст выноски1"/>
    <w:basedOn w:val="Normal"/>
    <w:rPr>
      <w:rFonts w:ascii="Tahoma" w:hAnsi="Tahoma" w:cs="Tahoma"/>
      <w:sz w:val="16"/>
      <w:szCs w:val="16"/>
    </w:rPr>
  </w:style>
  <w:style w:type="paragraph" w:customStyle="1" w:styleId="toursname">
    <w:name w:val="tours_name"/>
    <w:basedOn w:val="Normal"/>
    <w:pPr>
      <w:spacing w:before="280" w:after="280"/>
      <w:jc w:val="center"/>
    </w:pPr>
    <w:rPr>
      <w:color w:val="FF3333"/>
      <w:sz w:val="36"/>
      <w:szCs w:val="36"/>
    </w:rPr>
  </w:style>
  <w:style w:type="paragraph" w:customStyle="1" w:styleId="tourszag">
    <w:name w:val="tours_zag"/>
    <w:basedOn w:val="Normal"/>
    <w:pPr>
      <w:spacing w:before="280" w:after="280"/>
      <w:jc w:val="both"/>
    </w:pPr>
    <w:rPr>
      <w:b/>
      <w:bCs/>
      <w:color w:val="000000"/>
      <w:sz w:val="26"/>
      <w:szCs w:val="26"/>
    </w:rPr>
  </w:style>
  <w:style w:type="paragraph" w:styleId="Subtitle">
    <w:name w:val="Subtitle"/>
    <w:basedOn w:val="Title"/>
    <w:next w:val="BodyText"/>
    <w:qFormat/>
    <w:pPr>
      <w:jc w:val="center"/>
    </w:pPr>
    <w:rPr>
      <w:i/>
      <w:iCs/>
    </w:rPr>
  </w:style>
  <w:style w:type="paragraph" w:customStyle="1" w:styleId="normal1">
    <w:name w:val="normal1"/>
    <w:basedOn w:val="Normal"/>
    <w:pPr>
      <w:spacing w:before="280" w:after="280"/>
    </w:pPr>
    <w:rPr>
      <w:rFonts w:ascii="Arial Unicode MS" w:eastAsia="Arial Unicode MS" w:hAnsi="Arial Unicode MS" w:cs="Arial Unicode MS"/>
    </w:rPr>
  </w:style>
  <w:style w:type="paragraph" w:customStyle="1" w:styleId="Web">
    <w:name w:val="Обычный (Web)"/>
    <w:basedOn w:val="Normal"/>
    <w:pPr>
      <w:spacing w:before="280" w:after="280"/>
    </w:pPr>
    <w:rPr>
      <w:rFonts w:ascii="Arial Unicode MS" w:eastAsia="Arial Unicode MS" w:hAnsi="Arial Unicode MS" w:cs="Arial Unicode MS"/>
    </w:rPr>
  </w:style>
  <w:style w:type="paragraph" w:customStyle="1" w:styleId="a1">
    <w:name w:val="Содержимое таблицы"/>
    <w:basedOn w:val="Normal"/>
    <w:pPr>
      <w:suppressLineNumbers/>
    </w:pPr>
  </w:style>
  <w:style w:type="paragraph" w:customStyle="1" w:styleId="a2">
    <w:name w:val="Заголовок таблицы"/>
    <w:basedOn w:val="a1"/>
    <w:pPr>
      <w:jc w:val="center"/>
    </w:pPr>
    <w:rPr>
      <w:b/>
      <w:bCs/>
    </w:rPr>
  </w:style>
  <w:style w:type="paragraph" w:customStyle="1" w:styleId="13">
    <w:name w:val="Обычный (веб)1"/>
    <w:basedOn w:val="Normal"/>
    <w:pPr>
      <w:suppressAutoHyphens w:val="0"/>
      <w:spacing w:before="280" w:after="280"/>
    </w:pPr>
  </w:style>
  <w:style w:type="paragraph" w:customStyle="1" w:styleId="14">
    <w:name w:val="Абзац списка1"/>
    <w:basedOn w:val="Normal"/>
    <w:pPr>
      <w:suppressAutoHyphens w:val="0"/>
      <w:spacing w:after="160" w:line="252" w:lineRule="auto"/>
      <w:ind w:left="720"/>
    </w:pPr>
    <w:rPr>
      <w:rFonts w:ascii="Calibri" w:eastAsia="Calibri" w:hAnsi="Calibri" w:cs="Calibri"/>
      <w:sz w:val="22"/>
      <w:szCs w:val="22"/>
    </w:rPr>
  </w:style>
  <w:style w:type="paragraph" w:customStyle="1" w:styleId="xl72">
    <w:name w:val="xl72"/>
    <w:basedOn w:val="Normal"/>
    <w:pPr>
      <w:suppressAutoHyphens w:val="0"/>
      <w:spacing w:before="280" w:after="280"/>
      <w:jc w:val="center"/>
    </w:pPr>
  </w:style>
  <w:style w:type="paragraph" w:customStyle="1" w:styleId="xl73">
    <w:name w:val="xl73"/>
    <w:basedOn w:val="Normal"/>
    <w:pPr>
      <w:pBdr>
        <w:top w:val="single" w:sz="4" w:space="0" w:color="000000"/>
        <w:left w:val="single" w:sz="4" w:space="0" w:color="000000"/>
        <w:bottom w:val="single" w:sz="4" w:space="0" w:color="000000"/>
        <w:right w:val="single" w:sz="4" w:space="0" w:color="000000"/>
      </w:pBdr>
      <w:suppressAutoHyphens w:val="0"/>
      <w:spacing w:before="280" w:after="280"/>
    </w:pPr>
  </w:style>
  <w:style w:type="paragraph" w:customStyle="1" w:styleId="xl74">
    <w:name w:val="xl74"/>
    <w:basedOn w:val="Normal"/>
    <w:pPr>
      <w:pBdr>
        <w:top w:val="single" w:sz="4" w:space="0" w:color="000000"/>
        <w:left w:val="single" w:sz="4" w:space="0" w:color="000000"/>
        <w:bottom w:val="single" w:sz="4" w:space="0" w:color="000000"/>
        <w:right w:val="single" w:sz="4" w:space="0" w:color="000000"/>
      </w:pBdr>
      <w:suppressAutoHyphens w:val="0"/>
      <w:spacing w:before="280" w:after="280"/>
    </w:pPr>
  </w:style>
  <w:style w:type="paragraph" w:customStyle="1" w:styleId="xl75">
    <w:name w:val="xl75"/>
    <w:basedOn w:val="Normal"/>
    <w:pPr>
      <w:pBdr>
        <w:top w:val="single" w:sz="4" w:space="0" w:color="000000"/>
        <w:left w:val="single" w:sz="4" w:space="0" w:color="000000"/>
        <w:bottom w:val="single" w:sz="4" w:space="0" w:color="000000"/>
        <w:right w:val="single" w:sz="4" w:space="0" w:color="000000"/>
      </w:pBdr>
      <w:suppressAutoHyphens w:val="0"/>
      <w:spacing w:before="280" w:after="280"/>
      <w:jc w:val="center"/>
    </w:pPr>
  </w:style>
  <w:style w:type="paragraph" w:customStyle="1" w:styleId="xl76">
    <w:name w:val="xl76"/>
    <w:basedOn w:val="Normal"/>
    <w:pPr>
      <w:pBdr>
        <w:top w:val="single" w:sz="4" w:space="0" w:color="000000"/>
        <w:left w:val="single" w:sz="4" w:space="0" w:color="000000"/>
        <w:bottom w:val="single" w:sz="4" w:space="0" w:color="000000"/>
        <w:right w:val="single" w:sz="4" w:space="0" w:color="000000"/>
      </w:pBdr>
      <w:suppressAutoHyphens w:val="0"/>
      <w:spacing w:before="280" w:after="280"/>
      <w:jc w:val="center"/>
    </w:pPr>
  </w:style>
  <w:style w:type="paragraph" w:customStyle="1" w:styleId="xl77">
    <w:name w:val="xl77"/>
    <w:basedOn w:val="Normal"/>
    <w:pPr>
      <w:pBdr>
        <w:top w:val="single" w:sz="4" w:space="0" w:color="000000"/>
        <w:left w:val="single" w:sz="4" w:space="0" w:color="000000"/>
        <w:right w:val="single" w:sz="4" w:space="0" w:color="000000"/>
      </w:pBdr>
      <w:suppressAutoHyphens w:val="0"/>
      <w:spacing w:before="280" w:after="280"/>
    </w:pPr>
  </w:style>
  <w:style w:type="paragraph" w:customStyle="1" w:styleId="xl78">
    <w:name w:val="xl78"/>
    <w:basedOn w:val="Normal"/>
    <w:pPr>
      <w:pBdr>
        <w:left w:val="single" w:sz="4" w:space="0" w:color="000000"/>
        <w:right w:val="single" w:sz="4" w:space="0" w:color="000000"/>
      </w:pBdr>
      <w:suppressAutoHyphens w:val="0"/>
      <w:spacing w:before="280" w:after="280"/>
    </w:pPr>
  </w:style>
  <w:style w:type="paragraph" w:customStyle="1" w:styleId="xl79">
    <w:name w:val="xl79"/>
    <w:basedOn w:val="Normal"/>
    <w:pPr>
      <w:pBdr>
        <w:left w:val="single" w:sz="4" w:space="0" w:color="000000"/>
        <w:bottom w:val="single" w:sz="4" w:space="0" w:color="000000"/>
        <w:right w:val="single" w:sz="4" w:space="0" w:color="000000"/>
      </w:pBdr>
      <w:suppressAutoHyphens w:val="0"/>
      <w:spacing w:before="280" w:after="280"/>
    </w:pPr>
  </w:style>
  <w:style w:type="paragraph" w:customStyle="1" w:styleId="xl80">
    <w:name w:val="xl80"/>
    <w:basedOn w:val="Normal"/>
    <w:pPr>
      <w:pBdr>
        <w:top w:val="single" w:sz="4" w:space="0" w:color="000000"/>
        <w:left w:val="single" w:sz="4" w:space="0" w:color="000000"/>
        <w:right w:val="single" w:sz="4" w:space="0" w:color="000000"/>
      </w:pBdr>
      <w:suppressAutoHyphens w:val="0"/>
      <w:spacing w:before="280" w:after="280"/>
    </w:pPr>
  </w:style>
  <w:style w:type="paragraph" w:customStyle="1" w:styleId="xl81">
    <w:name w:val="xl81"/>
    <w:basedOn w:val="Normal"/>
    <w:pPr>
      <w:pBdr>
        <w:left w:val="single" w:sz="4" w:space="0" w:color="000000"/>
        <w:right w:val="single" w:sz="4" w:space="0" w:color="000000"/>
      </w:pBdr>
      <w:suppressAutoHyphens w:val="0"/>
      <w:spacing w:before="280" w:after="280"/>
    </w:pPr>
  </w:style>
  <w:style w:type="paragraph" w:customStyle="1" w:styleId="xl82">
    <w:name w:val="xl82"/>
    <w:basedOn w:val="Normal"/>
    <w:pPr>
      <w:pBdr>
        <w:left w:val="single" w:sz="4" w:space="0" w:color="000000"/>
        <w:bottom w:val="single" w:sz="4" w:space="0" w:color="000000"/>
        <w:right w:val="single" w:sz="4" w:space="0" w:color="000000"/>
      </w:pBdr>
      <w:suppressAutoHyphens w:val="0"/>
      <w:spacing w:before="280" w:after="280"/>
    </w:pPr>
  </w:style>
  <w:style w:type="paragraph" w:customStyle="1" w:styleId="xl83">
    <w:name w:val="xl83"/>
    <w:basedOn w:val="Normal"/>
    <w:pPr>
      <w:pBdr>
        <w:right w:val="single" w:sz="4" w:space="0" w:color="000000"/>
      </w:pBdr>
      <w:suppressAutoHyphens w:val="0"/>
      <w:spacing w:before="280" w:after="280"/>
    </w:pPr>
  </w:style>
  <w:style w:type="paragraph" w:customStyle="1" w:styleId="xl84">
    <w:name w:val="xl84"/>
    <w:basedOn w:val="Normal"/>
    <w:pPr>
      <w:pBdr>
        <w:top w:val="single" w:sz="4" w:space="0" w:color="000000"/>
        <w:left w:val="single" w:sz="4" w:space="0" w:color="000000"/>
        <w:bottom w:val="single" w:sz="4" w:space="0" w:color="000000"/>
        <w:right w:val="single" w:sz="4" w:space="0" w:color="000000"/>
      </w:pBdr>
      <w:suppressAutoHyphens w:val="0"/>
      <w:spacing w:before="280" w:after="280"/>
      <w:jc w:val="center"/>
    </w:pPr>
  </w:style>
  <w:style w:type="paragraph" w:customStyle="1" w:styleId="xl85">
    <w:name w:val="xl85"/>
    <w:basedOn w:val="Normal"/>
    <w:pPr>
      <w:pBdr>
        <w:top w:val="single" w:sz="4" w:space="0" w:color="000000"/>
        <w:left w:val="single" w:sz="4" w:space="0" w:color="000000"/>
        <w:bottom w:val="single" w:sz="4" w:space="0" w:color="000000"/>
        <w:right w:val="single" w:sz="4" w:space="0" w:color="000000"/>
      </w:pBdr>
      <w:suppressAutoHyphens w:val="0"/>
      <w:spacing w:before="280" w:after="280"/>
      <w:jc w:val="center"/>
    </w:pPr>
  </w:style>
  <w:style w:type="paragraph" w:customStyle="1" w:styleId="xl86">
    <w:name w:val="xl86"/>
    <w:basedOn w:val="Normal"/>
    <w:pPr>
      <w:pBdr>
        <w:left w:val="single" w:sz="4" w:space="0" w:color="000000"/>
      </w:pBdr>
      <w:suppressAutoHyphens w:val="0"/>
      <w:spacing w:before="280" w:after="280"/>
    </w:pPr>
  </w:style>
  <w:style w:type="paragraph" w:customStyle="1" w:styleId="xl87">
    <w:name w:val="xl87"/>
    <w:basedOn w:val="Normal"/>
    <w:pPr>
      <w:pBdr>
        <w:left w:val="single" w:sz="4" w:space="0" w:color="000000"/>
        <w:bottom w:val="single" w:sz="4" w:space="0" w:color="000000"/>
      </w:pBdr>
      <w:suppressAutoHyphens w:val="0"/>
      <w:spacing w:before="280" w:after="280"/>
    </w:pPr>
  </w:style>
  <w:style w:type="paragraph" w:customStyle="1" w:styleId="xl88">
    <w:name w:val="xl88"/>
    <w:basedOn w:val="Normal"/>
    <w:pPr>
      <w:pBdr>
        <w:top w:val="single" w:sz="4" w:space="0" w:color="000000"/>
        <w:left w:val="single" w:sz="4" w:space="0" w:color="000000"/>
      </w:pBdr>
      <w:suppressAutoHyphens w:val="0"/>
      <w:spacing w:before="280" w:after="280"/>
    </w:pPr>
  </w:style>
  <w:style w:type="paragraph" w:customStyle="1" w:styleId="xl89">
    <w:name w:val="xl89"/>
    <w:basedOn w:val="Normal"/>
    <w:pPr>
      <w:pBdr>
        <w:left w:val="single" w:sz="4" w:space="0" w:color="000000"/>
      </w:pBdr>
      <w:suppressAutoHyphens w:val="0"/>
      <w:spacing w:before="280" w:after="280"/>
    </w:pPr>
  </w:style>
  <w:style w:type="paragraph" w:customStyle="1" w:styleId="xl90">
    <w:name w:val="xl90"/>
    <w:basedOn w:val="Normal"/>
    <w:pPr>
      <w:pBdr>
        <w:bottom w:val="single" w:sz="4" w:space="0" w:color="000000"/>
      </w:pBdr>
      <w:suppressAutoHyphens w:val="0"/>
      <w:spacing w:before="280" w:after="280"/>
    </w:pPr>
  </w:style>
  <w:style w:type="paragraph" w:customStyle="1" w:styleId="xl91">
    <w:name w:val="xl91"/>
    <w:basedOn w:val="Normal"/>
    <w:pPr>
      <w:pBdr>
        <w:top w:val="single" w:sz="4" w:space="0" w:color="000000"/>
        <w:left w:val="single" w:sz="4" w:space="0" w:color="000000"/>
        <w:bottom w:val="single" w:sz="4" w:space="0" w:color="000000"/>
        <w:right w:val="single" w:sz="4" w:space="0" w:color="000000"/>
      </w:pBdr>
      <w:suppressAutoHyphens w:val="0"/>
      <w:spacing w:before="280" w:after="280"/>
    </w:pPr>
    <w:rPr>
      <w:b/>
      <w:bCs/>
      <w:color w:val="2F75B5"/>
      <w:sz w:val="28"/>
      <w:szCs w:val="28"/>
    </w:rPr>
  </w:style>
  <w:style w:type="paragraph" w:customStyle="1" w:styleId="xl92">
    <w:name w:val="xl92"/>
    <w:basedOn w:val="Normal"/>
    <w:pPr>
      <w:pBdr>
        <w:top w:val="single" w:sz="4" w:space="0" w:color="000000"/>
        <w:left w:val="single" w:sz="4" w:space="0" w:color="000000"/>
        <w:right w:val="single" w:sz="4" w:space="0" w:color="000000"/>
      </w:pBdr>
      <w:suppressAutoHyphens w:val="0"/>
      <w:spacing w:before="280" w:after="280"/>
    </w:pPr>
    <w:rPr>
      <w:b/>
      <w:bCs/>
      <w:color w:val="2F75B5"/>
      <w:sz w:val="28"/>
      <w:szCs w:val="28"/>
    </w:rPr>
  </w:style>
  <w:style w:type="paragraph" w:customStyle="1" w:styleId="xl93">
    <w:name w:val="xl93"/>
    <w:basedOn w:val="Normal"/>
    <w:pPr>
      <w:pBdr>
        <w:top w:val="single" w:sz="4" w:space="0" w:color="000000"/>
        <w:left w:val="single" w:sz="4" w:space="0" w:color="000000"/>
        <w:bottom w:val="single" w:sz="4" w:space="0" w:color="000000"/>
        <w:right w:val="single" w:sz="4" w:space="0" w:color="000000"/>
      </w:pBdr>
      <w:suppressAutoHyphens w:val="0"/>
      <w:spacing w:before="280" w:after="280"/>
    </w:pPr>
    <w:rPr>
      <w:b/>
      <w:bCs/>
      <w:color w:val="2F75B5"/>
      <w:sz w:val="28"/>
      <w:szCs w:val="28"/>
    </w:rPr>
  </w:style>
  <w:style w:type="paragraph" w:customStyle="1" w:styleId="HTML1">
    <w:name w:val="Стандартный HTML1"/>
    <w:basedOn w:val="Normal"/>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sz w:val="20"/>
      <w:szCs w:val="20"/>
    </w:rPr>
  </w:style>
  <w:style w:type="table" w:styleId="TableGrid">
    <w:name w:val="Table Grid"/>
    <w:basedOn w:val="TableNormal"/>
    <w:uiPriority w:val="39"/>
    <w:rsid w:val="002A5721"/>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15DD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15DD3"/>
    <w:rPr>
      <w:rFonts w:ascii="Segoe UI" w:hAnsi="Segoe UI" w:cs="Segoe UI"/>
      <w:sz w:val="18"/>
      <w:szCs w:val="18"/>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10323487">
      <w:bodyDiv w:val="1"/>
      <w:marLeft w:val="0"/>
      <w:marRight w:val="0"/>
      <w:marTop w:val="0"/>
      <w:marBottom w:val="0"/>
      <w:divBdr>
        <w:top w:val="none" w:sz="0" w:space="0" w:color="auto"/>
        <w:left w:val="none" w:sz="0" w:space="0" w:color="auto"/>
        <w:bottom w:val="none" w:sz="0" w:space="0" w:color="auto"/>
        <w:right w:val="none" w:sz="0" w:space="0" w:color="auto"/>
      </w:divBdr>
    </w:div>
    <w:div w:id="1885175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hyperlink" Target="http://www.art-travel.ru/" TargetMode="External"/><Relationship Id="rId2" Type="http://schemas.openxmlformats.org/officeDocument/2006/relationships/hyperlink" Target="mailto:tours@art-travel.ru" TargetMode="External"/><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206</TotalTime>
  <Pages>5</Pages>
  <Words>2337</Words>
  <Characters>13322</Characters>
  <Application>Microsoft Office Word</Application>
  <DocSecurity>0</DocSecurity>
  <Lines>111</Lines>
  <Paragraphs>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«Арт-Тревел» - искусство путешествовать</vt:lpstr>
      <vt:lpstr>«Арт-Тревел» - искусство путешествовать</vt:lpstr>
    </vt:vector>
  </TitlesOfParts>
  <Company/>
  <LinksUpToDate>false</LinksUpToDate>
  <CharactersWithSpaces>15628</CharactersWithSpaces>
  <SharedDoc>false</SharedDoc>
  <HLinks>
    <vt:vector size="12" baseType="variant">
      <vt:variant>
        <vt:i4>1376277</vt:i4>
      </vt:variant>
      <vt:variant>
        <vt:i4>3</vt:i4>
      </vt:variant>
      <vt:variant>
        <vt:i4>0</vt:i4>
      </vt:variant>
      <vt:variant>
        <vt:i4>5</vt:i4>
      </vt:variant>
      <vt:variant>
        <vt:lpwstr>http://www.art-travel.ru/</vt:lpwstr>
      </vt:variant>
      <vt:variant>
        <vt:lpwstr/>
      </vt:variant>
      <vt:variant>
        <vt:i4>3014738</vt:i4>
      </vt:variant>
      <vt:variant>
        <vt:i4>0</vt:i4>
      </vt:variant>
      <vt:variant>
        <vt:i4>0</vt:i4>
      </vt:variant>
      <vt:variant>
        <vt:i4>5</vt:i4>
      </vt:variant>
      <vt:variant>
        <vt:lpwstr>mailto:tours@art-travel.ru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«Арт-Тревел» - искусство путешествовать</dc:title>
  <dc:subject/>
  <dc:creator>Maria</dc:creator>
  <cp:keywords/>
  <cp:lastModifiedBy>Maria</cp:lastModifiedBy>
  <cp:revision>41</cp:revision>
  <cp:lastPrinted>2023-09-11T11:33:00Z</cp:lastPrinted>
  <dcterms:created xsi:type="dcterms:W3CDTF">2023-09-05T14:27:00Z</dcterms:created>
  <dcterms:modified xsi:type="dcterms:W3CDTF">2023-09-26T14:29:00Z</dcterms:modified>
</cp:coreProperties>
</file>